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047" w:rsidRDefault="004C6047" w:rsidP="004C6047">
      <w:pPr>
        <w:tabs>
          <w:tab w:val="right" w:pos="9923"/>
        </w:tabs>
        <w:jc w:val="center"/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>
            <wp:extent cx="6581775" cy="1085850"/>
            <wp:effectExtent l="0" t="0" r="9525" b="0"/>
            <wp:docPr id="5" name="Immagine 5" descr="\\SERVER\Dati Condivisi\CARUSONE\Loghi_PON\banner_PON_14_20_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\\SERVER\Dati Condivisi\CARUSONE\Loghi_PON\banner_PON_14_20_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047" w:rsidRDefault="004C6047" w:rsidP="00D44F45">
      <w:pPr>
        <w:tabs>
          <w:tab w:val="right" w:pos="9923"/>
        </w:tabs>
      </w:pP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sz w:val="22"/>
          <w:szCs w:val="22"/>
          <w:lang w:eastAsia="en-US"/>
        </w:rPr>
      </w:pPr>
      <w:r w:rsidRPr="00AE3346">
        <w:rPr>
          <w:b/>
          <w:bCs/>
          <w:spacing w:val="-3"/>
          <w:position w:val="-1"/>
          <w:sz w:val="22"/>
          <w:szCs w:val="22"/>
          <w:lang w:eastAsia="en-US"/>
        </w:rPr>
        <w:t>ALL</w:t>
      </w:r>
      <w:r w:rsidRPr="00AE3346">
        <w:rPr>
          <w:b/>
          <w:bCs/>
          <w:spacing w:val="-1"/>
          <w:position w:val="-1"/>
          <w:sz w:val="22"/>
          <w:szCs w:val="22"/>
          <w:lang w:eastAsia="en-US"/>
        </w:rPr>
        <w:t>E</w:t>
      </w:r>
      <w:r w:rsidRPr="00AE3346">
        <w:rPr>
          <w:b/>
          <w:bCs/>
          <w:spacing w:val="-4"/>
          <w:position w:val="-1"/>
          <w:sz w:val="22"/>
          <w:szCs w:val="22"/>
          <w:lang w:eastAsia="en-US"/>
        </w:rPr>
        <w:t>G</w:t>
      </w:r>
      <w:r w:rsidRPr="00AE3346">
        <w:rPr>
          <w:b/>
          <w:bCs/>
          <w:spacing w:val="-3"/>
          <w:position w:val="-1"/>
          <w:sz w:val="22"/>
          <w:szCs w:val="22"/>
          <w:lang w:eastAsia="en-US"/>
        </w:rPr>
        <w:t>AT</w:t>
      </w:r>
      <w:r w:rsidRPr="00AE3346">
        <w:rPr>
          <w:b/>
          <w:bCs/>
          <w:position w:val="-1"/>
          <w:sz w:val="22"/>
          <w:szCs w:val="22"/>
          <w:lang w:eastAsia="en-US"/>
        </w:rPr>
        <w:t>O</w:t>
      </w:r>
      <w:r w:rsidR="00AE3346" w:rsidRPr="00AE3346">
        <w:rPr>
          <w:b/>
          <w:bCs/>
          <w:position w:val="-1"/>
          <w:sz w:val="22"/>
          <w:szCs w:val="22"/>
          <w:lang w:eastAsia="en-US"/>
        </w:rPr>
        <w:t xml:space="preserve"> </w:t>
      </w:r>
      <w:r w:rsidRPr="00AE3346">
        <w:rPr>
          <w:b/>
          <w:bCs/>
          <w:position w:val="-1"/>
          <w:sz w:val="22"/>
          <w:szCs w:val="22"/>
          <w:lang w:eastAsia="en-US"/>
        </w:rPr>
        <w:t>A</w:t>
      </w:r>
      <w:r w:rsidR="00AE3346" w:rsidRPr="00AE3346">
        <w:rPr>
          <w:b/>
          <w:bCs/>
          <w:position w:val="-1"/>
          <w:sz w:val="22"/>
          <w:szCs w:val="22"/>
          <w:lang w:eastAsia="en-US"/>
        </w:rPr>
        <w:t xml:space="preserve"> </w:t>
      </w:r>
      <w:r w:rsidRPr="00AE3346">
        <w:rPr>
          <w:b/>
          <w:bCs/>
          <w:position w:val="-1"/>
          <w:sz w:val="22"/>
          <w:szCs w:val="22"/>
          <w:lang w:eastAsia="en-US"/>
        </w:rPr>
        <w:t>–</w:t>
      </w:r>
      <w:r w:rsidR="00AE3346" w:rsidRPr="00AE3346">
        <w:rPr>
          <w:b/>
          <w:bCs/>
          <w:position w:val="-1"/>
          <w:sz w:val="22"/>
          <w:szCs w:val="22"/>
          <w:lang w:eastAsia="en-US"/>
        </w:rPr>
        <w:t xml:space="preserve"> </w:t>
      </w:r>
      <w:r w:rsidRPr="00AE3346">
        <w:rPr>
          <w:b/>
          <w:bCs/>
          <w:spacing w:val="-3"/>
          <w:position w:val="-1"/>
          <w:sz w:val="22"/>
          <w:szCs w:val="22"/>
          <w:lang w:eastAsia="en-US"/>
        </w:rPr>
        <w:t>D</w:t>
      </w:r>
      <w:r w:rsidRPr="00AE3346">
        <w:rPr>
          <w:b/>
          <w:bCs/>
          <w:spacing w:val="-1"/>
          <w:position w:val="-1"/>
          <w:sz w:val="22"/>
          <w:szCs w:val="22"/>
          <w:lang w:eastAsia="en-US"/>
        </w:rPr>
        <w:t>O</w:t>
      </w:r>
      <w:r w:rsidRPr="00AE3346">
        <w:rPr>
          <w:b/>
          <w:bCs/>
          <w:spacing w:val="-2"/>
          <w:position w:val="-1"/>
          <w:sz w:val="22"/>
          <w:szCs w:val="22"/>
          <w:lang w:eastAsia="en-US"/>
        </w:rPr>
        <w:t>M</w:t>
      </w:r>
      <w:r w:rsidRPr="00AE3346">
        <w:rPr>
          <w:b/>
          <w:bCs/>
          <w:spacing w:val="-3"/>
          <w:position w:val="-1"/>
          <w:sz w:val="22"/>
          <w:szCs w:val="22"/>
          <w:lang w:eastAsia="en-US"/>
        </w:rPr>
        <w:t>AND</w:t>
      </w:r>
      <w:r w:rsidRPr="00AE3346">
        <w:rPr>
          <w:b/>
          <w:bCs/>
          <w:position w:val="-1"/>
          <w:sz w:val="22"/>
          <w:szCs w:val="22"/>
          <w:lang w:eastAsia="en-US"/>
        </w:rPr>
        <w:t>A</w:t>
      </w:r>
      <w:r w:rsidRPr="00AE3346">
        <w:rPr>
          <w:b/>
          <w:bCs/>
          <w:spacing w:val="-3"/>
          <w:position w:val="-1"/>
          <w:sz w:val="22"/>
          <w:szCs w:val="22"/>
          <w:lang w:eastAsia="en-US"/>
        </w:rPr>
        <w:t xml:space="preserve"> D</w:t>
      </w:r>
      <w:r w:rsidRPr="00AE3346">
        <w:rPr>
          <w:b/>
          <w:bCs/>
          <w:position w:val="-1"/>
          <w:sz w:val="22"/>
          <w:szCs w:val="22"/>
          <w:lang w:eastAsia="en-US"/>
        </w:rPr>
        <w:t>I</w:t>
      </w:r>
      <w:r w:rsidR="00AE3346" w:rsidRPr="00AE3346">
        <w:rPr>
          <w:b/>
          <w:bCs/>
          <w:position w:val="-1"/>
          <w:sz w:val="22"/>
          <w:szCs w:val="22"/>
          <w:lang w:eastAsia="en-US"/>
        </w:rPr>
        <w:t xml:space="preserve"> </w:t>
      </w:r>
      <w:r w:rsidRPr="00AE3346">
        <w:rPr>
          <w:b/>
          <w:bCs/>
          <w:position w:val="-1"/>
          <w:sz w:val="22"/>
          <w:szCs w:val="22"/>
          <w:lang w:eastAsia="en-US"/>
        </w:rPr>
        <w:t>P</w:t>
      </w:r>
      <w:r w:rsidRPr="00AE3346">
        <w:rPr>
          <w:b/>
          <w:bCs/>
          <w:spacing w:val="-4"/>
          <w:position w:val="-1"/>
          <w:sz w:val="22"/>
          <w:szCs w:val="22"/>
          <w:lang w:eastAsia="en-US"/>
        </w:rPr>
        <w:t>A</w:t>
      </w:r>
      <w:r w:rsidRPr="00AE3346">
        <w:rPr>
          <w:b/>
          <w:bCs/>
          <w:spacing w:val="-3"/>
          <w:position w:val="-1"/>
          <w:sz w:val="22"/>
          <w:szCs w:val="22"/>
          <w:lang w:eastAsia="en-US"/>
        </w:rPr>
        <w:t>RTEC</w:t>
      </w:r>
      <w:r w:rsidRPr="00AE3346">
        <w:rPr>
          <w:b/>
          <w:bCs/>
          <w:spacing w:val="-2"/>
          <w:position w:val="-1"/>
          <w:sz w:val="22"/>
          <w:szCs w:val="22"/>
          <w:lang w:eastAsia="en-US"/>
        </w:rPr>
        <w:t>I</w:t>
      </w:r>
      <w:r w:rsidRPr="00AE3346">
        <w:rPr>
          <w:b/>
          <w:bCs/>
          <w:position w:val="-1"/>
          <w:sz w:val="22"/>
          <w:szCs w:val="22"/>
          <w:lang w:eastAsia="en-US"/>
        </w:rPr>
        <w:t>P</w:t>
      </w:r>
      <w:r w:rsidRPr="00AE3346">
        <w:rPr>
          <w:b/>
          <w:bCs/>
          <w:spacing w:val="-2"/>
          <w:position w:val="-1"/>
          <w:sz w:val="22"/>
          <w:szCs w:val="22"/>
          <w:lang w:eastAsia="en-US"/>
        </w:rPr>
        <w:t>A</w:t>
      </w:r>
      <w:r w:rsidRPr="00AE3346">
        <w:rPr>
          <w:b/>
          <w:bCs/>
          <w:spacing w:val="-6"/>
          <w:position w:val="-1"/>
          <w:sz w:val="22"/>
          <w:szCs w:val="22"/>
          <w:lang w:eastAsia="en-US"/>
        </w:rPr>
        <w:t>Z</w:t>
      </w:r>
      <w:r w:rsidRPr="00AE3346">
        <w:rPr>
          <w:b/>
          <w:bCs/>
          <w:position w:val="-1"/>
          <w:sz w:val="22"/>
          <w:szCs w:val="22"/>
          <w:lang w:eastAsia="en-US"/>
        </w:rPr>
        <w:t>I</w:t>
      </w:r>
      <w:r w:rsidRPr="00AE3346">
        <w:rPr>
          <w:b/>
          <w:bCs/>
          <w:spacing w:val="-1"/>
          <w:position w:val="-1"/>
          <w:sz w:val="22"/>
          <w:szCs w:val="22"/>
          <w:lang w:eastAsia="en-US"/>
        </w:rPr>
        <w:t>O</w:t>
      </w:r>
      <w:r w:rsidRPr="00AE3346">
        <w:rPr>
          <w:b/>
          <w:bCs/>
          <w:spacing w:val="-3"/>
          <w:position w:val="-1"/>
          <w:sz w:val="22"/>
          <w:szCs w:val="22"/>
          <w:lang w:eastAsia="en-US"/>
        </w:rPr>
        <w:t>N</w:t>
      </w:r>
      <w:r w:rsidRPr="00AE3346">
        <w:rPr>
          <w:b/>
          <w:bCs/>
          <w:position w:val="-1"/>
          <w:sz w:val="22"/>
          <w:szCs w:val="22"/>
          <w:lang w:eastAsia="en-US"/>
        </w:rPr>
        <w:t>E</w:t>
      </w:r>
    </w:p>
    <w:p w:rsidR="007A7833" w:rsidRPr="00AE3346" w:rsidRDefault="007A7833" w:rsidP="007A7833">
      <w:pPr>
        <w:widowControl w:val="0"/>
        <w:suppressAutoHyphens w:val="0"/>
        <w:spacing w:before="17" w:line="240" w:lineRule="exact"/>
        <w:rPr>
          <w:rFonts w:eastAsia="Calibri"/>
          <w:lang w:eastAsia="en-US"/>
        </w:rPr>
      </w:pPr>
    </w:p>
    <w:p w:rsidR="007A7833" w:rsidRPr="00AE3346" w:rsidRDefault="007A7833" w:rsidP="007A7833">
      <w:pPr>
        <w:widowControl w:val="0"/>
        <w:tabs>
          <w:tab w:val="right" w:pos="9781"/>
        </w:tabs>
        <w:suppressAutoHyphens w:val="0"/>
        <w:spacing w:before="16" w:line="265" w:lineRule="exact"/>
        <w:ind w:right="-20"/>
        <w:rPr>
          <w:rFonts w:eastAsia="Calibri"/>
          <w:sz w:val="22"/>
          <w:szCs w:val="22"/>
          <w:lang w:eastAsia="en-US"/>
        </w:rPr>
      </w:pPr>
      <w:r w:rsidRPr="00AE3346">
        <w:rPr>
          <w:rFonts w:eastAsia="Calibri"/>
          <w:sz w:val="22"/>
          <w:szCs w:val="22"/>
          <w:lang w:eastAsia="en-US"/>
        </w:rPr>
        <w:tab/>
        <w:t>Al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ir</w:t>
      </w:r>
      <w:r w:rsidRPr="00AE3346">
        <w:rPr>
          <w:rFonts w:eastAsia="Calibri"/>
          <w:spacing w:val="-1"/>
          <w:sz w:val="22"/>
          <w:szCs w:val="22"/>
          <w:lang w:eastAsia="en-US"/>
        </w:rPr>
        <w:t>ig</w:t>
      </w:r>
      <w:r w:rsidRPr="00AE3346">
        <w:rPr>
          <w:rFonts w:eastAsia="Calibri"/>
          <w:sz w:val="22"/>
          <w:szCs w:val="22"/>
          <w:lang w:eastAsia="en-US"/>
        </w:rPr>
        <w:t>en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s</w:t>
      </w:r>
      <w:r w:rsidRPr="00AE3346">
        <w:rPr>
          <w:rFonts w:eastAsia="Calibri"/>
          <w:spacing w:val="-2"/>
          <w:sz w:val="22"/>
          <w:szCs w:val="22"/>
          <w:lang w:eastAsia="en-US"/>
        </w:rPr>
        <w:t>c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z w:val="22"/>
          <w:szCs w:val="22"/>
          <w:lang w:eastAsia="en-US"/>
        </w:rPr>
        <w:t>last</w:t>
      </w:r>
      <w:r w:rsidRPr="00AE3346">
        <w:rPr>
          <w:rFonts w:eastAsia="Calibri"/>
          <w:spacing w:val="-3"/>
          <w:sz w:val="22"/>
          <w:szCs w:val="22"/>
          <w:lang w:eastAsia="en-US"/>
        </w:rPr>
        <w:t>i</w:t>
      </w:r>
      <w:r w:rsidRPr="00AE3346">
        <w:rPr>
          <w:rFonts w:eastAsia="Calibri"/>
          <w:sz w:val="22"/>
          <w:szCs w:val="22"/>
          <w:lang w:eastAsia="en-US"/>
        </w:rPr>
        <w:t>co</w:t>
      </w:r>
    </w:p>
    <w:p w:rsidR="007A7833" w:rsidRPr="00AE3346" w:rsidRDefault="007A7833" w:rsidP="007A7833">
      <w:pPr>
        <w:widowControl w:val="0"/>
        <w:tabs>
          <w:tab w:val="right" w:pos="9781"/>
        </w:tabs>
        <w:suppressAutoHyphens w:val="0"/>
        <w:spacing w:before="16" w:line="265" w:lineRule="exact"/>
        <w:ind w:right="-20"/>
        <w:rPr>
          <w:rFonts w:eastAsia="Calibri"/>
          <w:sz w:val="22"/>
          <w:szCs w:val="22"/>
          <w:lang w:eastAsia="en-US"/>
        </w:rPr>
      </w:pPr>
      <w:r w:rsidRPr="00AE3346">
        <w:rPr>
          <w:rFonts w:eastAsia="Calibri"/>
          <w:sz w:val="22"/>
          <w:szCs w:val="22"/>
          <w:lang w:eastAsia="en-US"/>
        </w:rPr>
        <w:tab/>
        <w:t>del Liceo Statale “Luigi Garofano”</w:t>
      </w: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rFonts w:eastAsia="Calibri"/>
          <w:sz w:val="20"/>
          <w:szCs w:val="20"/>
          <w:lang w:eastAsia="en-US"/>
        </w:rPr>
      </w:pPr>
    </w:p>
    <w:p w:rsidR="007A7833" w:rsidRPr="00AE3346" w:rsidRDefault="007A7833" w:rsidP="007A7833">
      <w:pPr>
        <w:widowControl w:val="0"/>
        <w:suppressAutoHyphens w:val="0"/>
        <w:spacing w:before="19" w:line="280" w:lineRule="exact"/>
        <w:rPr>
          <w:rFonts w:eastAsia="Calibri"/>
          <w:sz w:val="28"/>
          <w:szCs w:val="28"/>
          <w:lang w:eastAsia="en-US"/>
        </w:rPr>
      </w:pPr>
    </w:p>
    <w:p w:rsidR="007A7833" w:rsidRPr="00AE3346" w:rsidRDefault="007A7833" w:rsidP="007A7833">
      <w:pPr>
        <w:widowControl w:val="0"/>
        <w:tabs>
          <w:tab w:val="left" w:pos="9740"/>
        </w:tabs>
        <w:suppressAutoHyphens w:val="0"/>
        <w:spacing w:before="16" w:line="265" w:lineRule="exact"/>
        <w:ind w:right="-20"/>
        <w:rPr>
          <w:rFonts w:eastAsia="Calibri"/>
          <w:sz w:val="22"/>
          <w:szCs w:val="22"/>
          <w:lang w:eastAsia="en-US"/>
        </w:rPr>
      </w:pPr>
      <w:r w:rsidRPr="00AE3346">
        <w:rPr>
          <w:rFonts w:eastAsia="Calibri"/>
          <w:sz w:val="22"/>
          <w:szCs w:val="22"/>
          <w:lang w:eastAsia="en-US"/>
        </w:rPr>
        <w:t>I</w:t>
      </w:r>
      <w:r w:rsidRPr="00AE3346">
        <w:rPr>
          <w:rFonts w:eastAsia="Calibri"/>
          <w:spacing w:val="-1"/>
          <w:sz w:val="22"/>
          <w:szCs w:val="22"/>
          <w:lang w:eastAsia="en-US"/>
        </w:rPr>
        <w:t>l</w:t>
      </w:r>
      <w:r w:rsidRPr="00AE3346">
        <w:rPr>
          <w:rFonts w:eastAsia="Calibri"/>
          <w:spacing w:val="1"/>
          <w:sz w:val="22"/>
          <w:szCs w:val="22"/>
          <w:lang w:eastAsia="en-US"/>
        </w:rPr>
        <w:t>/L</w:t>
      </w:r>
      <w:r w:rsidRPr="00AE3346">
        <w:rPr>
          <w:rFonts w:eastAsia="Calibri"/>
          <w:sz w:val="22"/>
          <w:szCs w:val="22"/>
          <w:lang w:eastAsia="en-US"/>
        </w:rPr>
        <w:t xml:space="preserve">a </w:t>
      </w:r>
      <w:r w:rsidRPr="00AE3346">
        <w:rPr>
          <w:rFonts w:eastAsia="Calibri"/>
          <w:spacing w:val="-2"/>
          <w:sz w:val="22"/>
          <w:szCs w:val="22"/>
          <w:lang w:eastAsia="en-US"/>
        </w:rPr>
        <w:t>s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t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2"/>
          <w:sz w:val="22"/>
          <w:szCs w:val="22"/>
          <w:lang w:eastAsia="en-US"/>
        </w:rPr>
        <w:t>s</w:t>
      </w:r>
      <w:r w:rsidRPr="00AE3346">
        <w:rPr>
          <w:rFonts w:eastAsia="Calibri"/>
          <w:sz w:val="22"/>
          <w:szCs w:val="22"/>
          <w:lang w:eastAsia="en-US"/>
        </w:rPr>
        <w:t>crit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Pr="00AE3346">
        <w:rPr>
          <w:rFonts w:eastAsia="Calibri"/>
          <w:spacing w:val="1"/>
          <w:sz w:val="22"/>
          <w:szCs w:val="22"/>
          <w:lang w:eastAsia="en-US"/>
        </w:rPr>
        <w:t>\</w:t>
      </w:r>
      <w:r w:rsidRPr="00AE3346">
        <w:rPr>
          <w:rFonts w:eastAsia="Calibri"/>
          <w:sz w:val="22"/>
          <w:szCs w:val="22"/>
          <w:lang w:eastAsia="en-US"/>
        </w:rPr>
        <w:t>a ___________________________________________na</w:t>
      </w:r>
      <w:r w:rsidRPr="00AE3346">
        <w:rPr>
          <w:rFonts w:eastAsia="Calibri"/>
          <w:spacing w:val="-3"/>
          <w:sz w:val="22"/>
          <w:szCs w:val="22"/>
          <w:lang w:eastAsia="en-US"/>
        </w:rPr>
        <w:t>t</w:t>
      </w:r>
      <w:r w:rsidRPr="00AE3346">
        <w:rPr>
          <w:rFonts w:eastAsia="Calibri"/>
          <w:spacing w:val="5"/>
          <w:sz w:val="22"/>
          <w:szCs w:val="22"/>
          <w:lang w:eastAsia="en-US"/>
        </w:rPr>
        <w:t>o</w:t>
      </w:r>
      <w:r w:rsidRPr="00AE3346">
        <w:rPr>
          <w:rFonts w:eastAsia="Calibri"/>
          <w:spacing w:val="1"/>
          <w:sz w:val="22"/>
          <w:szCs w:val="22"/>
          <w:lang w:eastAsia="en-US"/>
        </w:rPr>
        <w:t>\</w:t>
      </w:r>
      <w:r w:rsidRPr="00AE3346">
        <w:rPr>
          <w:rFonts w:eastAsia="Calibri"/>
          <w:sz w:val="22"/>
          <w:szCs w:val="22"/>
          <w:lang w:eastAsia="en-US"/>
        </w:rPr>
        <w:t>a a_______________________</w:t>
      </w:r>
    </w:p>
    <w:p w:rsidR="007A7833" w:rsidRPr="00AE3346" w:rsidRDefault="007A7833" w:rsidP="007A7833">
      <w:pPr>
        <w:widowControl w:val="0"/>
        <w:suppressAutoHyphens w:val="0"/>
        <w:spacing w:before="6" w:line="120" w:lineRule="exact"/>
        <w:rPr>
          <w:rFonts w:eastAsia="Calibri"/>
          <w:sz w:val="12"/>
          <w:szCs w:val="12"/>
          <w:lang w:eastAsia="en-US"/>
        </w:rPr>
      </w:pP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rFonts w:eastAsia="Calibri"/>
          <w:sz w:val="20"/>
          <w:szCs w:val="20"/>
          <w:lang w:eastAsia="en-US"/>
        </w:rPr>
      </w:pP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rFonts w:eastAsia="Calibri"/>
          <w:sz w:val="20"/>
          <w:szCs w:val="20"/>
          <w:lang w:eastAsia="en-US"/>
        </w:rPr>
      </w:pPr>
    </w:p>
    <w:p w:rsidR="007A7833" w:rsidRPr="00AE3346" w:rsidRDefault="007A7833" w:rsidP="007A7833">
      <w:pPr>
        <w:widowControl w:val="0"/>
        <w:tabs>
          <w:tab w:val="left" w:pos="1340"/>
          <w:tab w:val="left" w:pos="3420"/>
          <w:tab w:val="left" w:pos="10020"/>
        </w:tabs>
        <w:suppressAutoHyphens w:val="0"/>
        <w:spacing w:before="16" w:line="265" w:lineRule="exact"/>
        <w:ind w:right="-20"/>
        <w:rPr>
          <w:rFonts w:eastAsia="Calibri"/>
          <w:sz w:val="22"/>
          <w:szCs w:val="22"/>
          <w:lang w:eastAsia="en-US"/>
        </w:rPr>
      </w:pPr>
      <w:r w:rsidRPr="00AE3346">
        <w:rPr>
          <w:rFonts w:eastAsia="Calibri"/>
          <w:spacing w:val="-1"/>
          <w:sz w:val="22"/>
          <w:szCs w:val="22"/>
          <w:lang w:eastAsia="en-US"/>
        </w:rPr>
        <w:t>P</w:t>
      </w:r>
      <w:r w:rsidRPr="00AE3346">
        <w:rPr>
          <w:rFonts w:eastAsia="Calibri"/>
          <w:sz w:val="22"/>
          <w:szCs w:val="22"/>
          <w:lang w:eastAsia="en-US"/>
        </w:rPr>
        <w:t>r</w:t>
      </w:r>
      <w:r w:rsidRPr="00AE3346">
        <w:rPr>
          <w:rFonts w:eastAsia="Calibri"/>
          <w:spacing w:val="1"/>
          <w:sz w:val="22"/>
          <w:szCs w:val="22"/>
          <w:lang w:eastAsia="en-US"/>
        </w:rPr>
        <w:t>ov</w:t>
      </w:r>
      <w:r w:rsidRPr="00AE3346">
        <w:rPr>
          <w:rFonts w:eastAsia="Calibri"/>
          <w:sz w:val="22"/>
          <w:szCs w:val="22"/>
          <w:lang w:eastAsia="en-US"/>
        </w:rPr>
        <w:t>._____il</w:t>
      </w:r>
      <w:r w:rsidRPr="00AE3346">
        <w:rPr>
          <w:rFonts w:eastAsia="Calibri"/>
          <w:sz w:val="22"/>
          <w:szCs w:val="22"/>
          <w:u w:val="single" w:color="000000"/>
          <w:lang w:eastAsia="en-US"/>
        </w:rPr>
        <w:t xml:space="preserve"> _________________</w:t>
      </w:r>
      <w:r w:rsidRPr="00AE3346">
        <w:rPr>
          <w:rFonts w:eastAsia="Calibri"/>
          <w:sz w:val="22"/>
          <w:szCs w:val="22"/>
          <w:lang w:eastAsia="en-US"/>
        </w:rPr>
        <w:t>d</w:t>
      </w:r>
      <w:r w:rsidRPr="00AE3346">
        <w:rPr>
          <w:rFonts w:eastAsia="Calibri"/>
          <w:spacing w:val="-2"/>
          <w:sz w:val="22"/>
          <w:szCs w:val="22"/>
          <w:lang w:eastAsia="en-US"/>
        </w:rPr>
        <w:t>o</w:t>
      </w:r>
      <w:r w:rsidRPr="00AE3346">
        <w:rPr>
          <w:rFonts w:eastAsia="Calibri"/>
          <w:spacing w:val="1"/>
          <w:sz w:val="22"/>
          <w:szCs w:val="22"/>
          <w:lang w:eastAsia="en-US"/>
        </w:rPr>
        <w:t>m</w:t>
      </w:r>
      <w:r w:rsidRPr="00AE3346">
        <w:rPr>
          <w:rFonts w:eastAsia="Calibri"/>
          <w:sz w:val="22"/>
          <w:szCs w:val="22"/>
          <w:lang w:eastAsia="en-US"/>
        </w:rPr>
        <w:t>ici</w:t>
      </w:r>
      <w:r w:rsidRPr="00AE3346">
        <w:rPr>
          <w:rFonts w:eastAsia="Calibri"/>
          <w:spacing w:val="-1"/>
          <w:sz w:val="22"/>
          <w:szCs w:val="22"/>
          <w:lang w:eastAsia="en-US"/>
        </w:rPr>
        <w:t>l</w:t>
      </w:r>
      <w:r w:rsidRPr="00AE3346">
        <w:rPr>
          <w:rFonts w:eastAsia="Calibri"/>
          <w:sz w:val="22"/>
          <w:szCs w:val="22"/>
          <w:lang w:eastAsia="en-US"/>
        </w:rPr>
        <w:t>ia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Pr="00AE3346">
        <w:rPr>
          <w:rFonts w:eastAsia="Calibri"/>
          <w:spacing w:val="1"/>
          <w:sz w:val="22"/>
          <w:szCs w:val="22"/>
          <w:lang w:eastAsia="en-US"/>
        </w:rPr>
        <w:t>\</w:t>
      </w:r>
      <w:r w:rsidRPr="00AE3346">
        <w:rPr>
          <w:rFonts w:eastAsia="Calibri"/>
          <w:sz w:val="22"/>
          <w:szCs w:val="22"/>
          <w:lang w:eastAsia="en-US"/>
        </w:rPr>
        <w:t xml:space="preserve">a </w:t>
      </w:r>
      <w:r w:rsidRPr="00AE3346">
        <w:rPr>
          <w:rFonts w:eastAsia="Calibri"/>
          <w:spacing w:val="-2"/>
          <w:sz w:val="22"/>
          <w:szCs w:val="22"/>
          <w:lang w:eastAsia="en-US"/>
        </w:rPr>
        <w:t>a</w:t>
      </w:r>
      <w:r w:rsidRPr="00AE3346">
        <w:rPr>
          <w:rFonts w:eastAsia="Calibri"/>
          <w:sz w:val="22"/>
          <w:szCs w:val="22"/>
          <w:u w:val="single" w:color="000000"/>
          <w:lang w:eastAsia="en-US"/>
        </w:rPr>
        <w:t xml:space="preserve"> _________________________________________________</w:t>
      </w:r>
    </w:p>
    <w:p w:rsidR="007A7833" w:rsidRPr="00AE3346" w:rsidRDefault="007A7833" w:rsidP="007A7833">
      <w:pPr>
        <w:widowControl w:val="0"/>
        <w:suppressAutoHyphens w:val="0"/>
        <w:spacing w:before="4" w:line="120" w:lineRule="exact"/>
        <w:rPr>
          <w:rFonts w:eastAsia="Calibri"/>
          <w:sz w:val="12"/>
          <w:szCs w:val="12"/>
          <w:lang w:eastAsia="en-US"/>
        </w:rPr>
      </w:pP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rFonts w:eastAsia="Calibri"/>
          <w:sz w:val="20"/>
          <w:szCs w:val="20"/>
          <w:lang w:eastAsia="en-US"/>
        </w:rPr>
      </w:pPr>
    </w:p>
    <w:p w:rsidR="007A7833" w:rsidRPr="00AE3346" w:rsidRDefault="007A7833" w:rsidP="007A7833">
      <w:pPr>
        <w:widowControl w:val="0"/>
        <w:tabs>
          <w:tab w:val="left" w:pos="5240"/>
          <w:tab w:val="left" w:pos="7600"/>
        </w:tabs>
        <w:suppressAutoHyphens w:val="0"/>
        <w:spacing w:before="16" w:line="265" w:lineRule="exact"/>
        <w:ind w:right="-73"/>
        <w:rPr>
          <w:rFonts w:eastAsia="Calibri"/>
          <w:sz w:val="12"/>
          <w:szCs w:val="12"/>
          <w:lang w:eastAsia="en-US"/>
        </w:rPr>
      </w:pPr>
      <w:r w:rsidRPr="00AE3346">
        <w:rPr>
          <w:rFonts w:eastAsia="Calibri"/>
          <w:sz w:val="22"/>
          <w:szCs w:val="22"/>
          <w:lang w:eastAsia="en-US"/>
        </w:rPr>
        <w:t>al</w:t>
      </w:r>
      <w:r w:rsidRPr="00AE3346">
        <w:rPr>
          <w:rFonts w:eastAsia="Calibri"/>
          <w:spacing w:val="-1"/>
          <w:sz w:val="22"/>
          <w:szCs w:val="22"/>
          <w:lang w:eastAsia="en-US"/>
        </w:rPr>
        <w:t>l</w:t>
      </w:r>
      <w:r w:rsidRPr="00AE3346">
        <w:rPr>
          <w:rFonts w:eastAsia="Calibri"/>
          <w:sz w:val="22"/>
          <w:szCs w:val="22"/>
          <w:lang w:eastAsia="en-US"/>
        </w:rPr>
        <w:t>a Via______________________________________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el._________________ cell</w:t>
      </w:r>
      <w:r w:rsidRPr="00AE3346">
        <w:rPr>
          <w:rFonts w:eastAsia="Calibri"/>
          <w:spacing w:val="-1"/>
          <w:sz w:val="22"/>
          <w:szCs w:val="22"/>
          <w:lang w:eastAsia="en-US"/>
        </w:rPr>
        <w:t>u</w:t>
      </w:r>
      <w:r w:rsidRPr="00AE3346">
        <w:rPr>
          <w:rFonts w:eastAsia="Calibri"/>
          <w:sz w:val="22"/>
          <w:szCs w:val="22"/>
          <w:lang w:eastAsia="en-US"/>
        </w:rPr>
        <w:t>la</w:t>
      </w:r>
      <w:r w:rsidRPr="00AE3346">
        <w:rPr>
          <w:rFonts w:eastAsia="Calibri"/>
          <w:spacing w:val="-1"/>
          <w:sz w:val="22"/>
          <w:szCs w:val="22"/>
          <w:lang w:eastAsia="en-US"/>
        </w:rPr>
        <w:t>r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Pr="00AE3346">
        <w:rPr>
          <w:rFonts w:eastAsia="Calibri"/>
          <w:sz w:val="22"/>
          <w:szCs w:val="22"/>
          <w:u w:val="single" w:color="000000"/>
          <w:lang w:eastAsia="en-US"/>
        </w:rPr>
        <w:t>__________________</w:t>
      </w: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rFonts w:eastAsia="Calibri"/>
          <w:sz w:val="20"/>
          <w:szCs w:val="20"/>
          <w:lang w:eastAsia="en-US"/>
        </w:rPr>
      </w:pP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rFonts w:eastAsia="Calibri"/>
          <w:sz w:val="20"/>
          <w:szCs w:val="20"/>
          <w:lang w:eastAsia="en-US"/>
        </w:rPr>
      </w:pPr>
    </w:p>
    <w:p w:rsidR="007A7833" w:rsidRPr="00AE3346" w:rsidRDefault="007A7833" w:rsidP="007A7833">
      <w:pPr>
        <w:widowControl w:val="0"/>
        <w:tabs>
          <w:tab w:val="left" w:pos="4760"/>
          <w:tab w:val="left" w:pos="9840"/>
        </w:tabs>
        <w:suppressAutoHyphens w:val="0"/>
        <w:spacing w:before="16" w:line="265" w:lineRule="exact"/>
        <w:ind w:right="-20"/>
        <w:rPr>
          <w:rFonts w:eastAsia="Calibri"/>
          <w:sz w:val="22"/>
          <w:szCs w:val="22"/>
          <w:lang w:eastAsia="en-US"/>
        </w:rPr>
      </w:pPr>
      <w:r w:rsidRPr="00AE3346">
        <w:rPr>
          <w:rFonts w:eastAsia="Calibri"/>
          <w:spacing w:val="1"/>
          <w:sz w:val="22"/>
          <w:szCs w:val="22"/>
          <w:lang w:eastAsia="en-US"/>
        </w:rPr>
        <w:t>e</w:t>
      </w:r>
      <w:r w:rsidRPr="00AE3346">
        <w:rPr>
          <w:rFonts w:eastAsia="Calibri"/>
          <w:sz w:val="22"/>
          <w:szCs w:val="22"/>
          <w:lang w:eastAsia="en-US"/>
        </w:rPr>
        <w:t>-</w:t>
      </w:r>
      <w:r w:rsidRPr="00AE3346">
        <w:rPr>
          <w:rFonts w:eastAsia="Calibri"/>
          <w:spacing w:val="1"/>
          <w:sz w:val="22"/>
          <w:szCs w:val="22"/>
          <w:lang w:eastAsia="en-US"/>
        </w:rPr>
        <w:t>m</w:t>
      </w:r>
      <w:r w:rsidRPr="00AE3346">
        <w:rPr>
          <w:rFonts w:eastAsia="Calibri"/>
          <w:sz w:val="22"/>
          <w:szCs w:val="22"/>
          <w:lang w:eastAsia="en-US"/>
        </w:rPr>
        <w:t>ail</w:t>
      </w:r>
      <w:r w:rsidRPr="00AE3346">
        <w:rPr>
          <w:rFonts w:eastAsia="Calibri"/>
          <w:spacing w:val="-2"/>
          <w:sz w:val="22"/>
          <w:szCs w:val="22"/>
          <w:lang w:eastAsia="en-US"/>
        </w:rPr>
        <w:t xml:space="preserve"> ________________________________C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. fiscale</w:t>
      </w:r>
      <w:r w:rsidRPr="00AE3346">
        <w:rPr>
          <w:rFonts w:eastAsia="Calibri"/>
          <w:sz w:val="22"/>
          <w:szCs w:val="22"/>
          <w:u w:val="single" w:color="000000"/>
          <w:lang w:eastAsia="en-US"/>
        </w:rPr>
        <w:t>___________________________________________</w:t>
      </w:r>
    </w:p>
    <w:p w:rsidR="007A7833" w:rsidRPr="00AE3346" w:rsidRDefault="007A7833" w:rsidP="007A7833">
      <w:pPr>
        <w:widowControl w:val="0"/>
        <w:suppressAutoHyphens w:val="0"/>
        <w:spacing w:before="6" w:line="120" w:lineRule="exact"/>
        <w:rPr>
          <w:rFonts w:eastAsia="Calibri"/>
          <w:sz w:val="12"/>
          <w:szCs w:val="12"/>
          <w:lang w:eastAsia="en-US"/>
        </w:rPr>
      </w:pP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rFonts w:eastAsia="Calibri"/>
          <w:sz w:val="20"/>
          <w:szCs w:val="20"/>
          <w:lang w:eastAsia="en-US"/>
        </w:rPr>
      </w:pP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rFonts w:eastAsia="Calibri"/>
          <w:sz w:val="20"/>
          <w:szCs w:val="20"/>
          <w:lang w:eastAsia="en-US"/>
        </w:rPr>
      </w:pPr>
    </w:p>
    <w:p w:rsidR="007A7833" w:rsidRPr="00AE3346" w:rsidRDefault="007A7833" w:rsidP="007A7833">
      <w:pPr>
        <w:widowControl w:val="0"/>
        <w:tabs>
          <w:tab w:val="left" w:pos="6000"/>
          <w:tab w:val="left" w:pos="9920"/>
        </w:tabs>
        <w:suppressAutoHyphens w:val="0"/>
        <w:spacing w:before="16" w:line="265" w:lineRule="exact"/>
        <w:ind w:right="-20"/>
        <w:rPr>
          <w:rFonts w:eastAsia="Calibri"/>
          <w:sz w:val="22"/>
          <w:szCs w:val="22"/>
          <w:lang w:eastAsia="en-US"/>
        </w:rPr>
      </w:pPr>
      <w:r w:rsidRPr="00AE3346">
        <w:rPr>
          <w:rFonts w:eastAsia="Calibri"/>
          <w:sz w:val="22"/>
          <w:szCs w:val="22"/>
          <w:lang w:eastAsia="en-US"/>
        </w:rPr>
        <w:t>fre</w:t>
      </w:r>
      <w:r w:rsidRPr="00AE3346">
        <w:rPr>
          <w:rFonts w:eastAsia="Calibri"/>
          <w:spacing w:val="-1"/>
          <w:sz w:val="22"/>
          <w:szCs w:val="22"/>
          <w:lang w:eastAsia="en-US"/>
        </w:rPr>
        <w:t>qu</w:t>
      </w:r>
      <w:r w:rsidRPr="00AE3346">
        <w:rPr>
          <w:rFonts w:eastAsia="Calibri"/>
          <w:sz w:val="22"/>
          <w:szCs w:val="22"/>
          <w:lang w:eastAsia="en-US"/>
        </w:rPr>
        <w:t>enta</w:t>
      </w:r>
      <w:r w:rsidRPr="00AE3346">
        <w:rPr>
          <w:rFonts w:eastAsia="Calibri"/>
          <w:spacing w:val="-1"/>
          <w:sz w:val="22"/>
          <w:szCs w:val="22"/>
          <w:lang w:eastAsia="en-US"/>
        </w:rPr>
        <w:t>n</w:t>
      </w:r>
      <w:r w:rsidRPr="00AE3346">
        <w:rPr>
          <w:rFonts w:eastAsia="Calibri"/>
          <w:sz w:val="22"/>
          <w:szCs w:val="22"/>
          <w:lang w:eastAsia="en-US"/>
        </w:rPr>
        <w:t>te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 xml:space="preserve">nell’ </w:t>
      </w:r>
      <w:r w:rsidRPr="00AE3346">
        <w:rPr>
          <w:rFonts w:eastAsia="Calibri"/>
          <w:spacing w:val="-1"/>
          <w:sz w:val="22"/>
          <w:szCs w:val="22"/>
          <w:lang w:eastAsia="en-US"/>
        </w:rPr>
        <w:t>A</w:t>
      </w:r>
      <w:r w:rsidRPr="00AE3346">
        <w:rPr>
          <w:rFonts w:eastAsia="Calibri"/>
          <w:sz w:val="22"/>
          <w:szCs w:val="22"/>
          <w:lang w:eastAsia="en-US"/>
        </w:rPr>
        <w:t>.</w:t>
      </w:r>
      <w:r w:rsidRPr="00AE3346">
        <w:rPr>
          <w:rFonts w:eastAsia="Calibri"/>
          <w:spacing w:val="-1"/>
          <w:sz w:val="22"/>
          <w:szCs w:val="22"/>
          <w:lang w:eastAsia="en-US"/>
        </w:rPr>
        <w:t>S</w:t>
      </w:r>
      <w:r w:rsidRPr="00AE3346">
        <w:rPr>
          <w:rFonts w:eastAsia="Calibri"/>
          <w:sz w:val="22"/>
          <w:szCs w:val="22"/>
          <w:lang w:eastAsia="en-US"/>
        </w:rPr>
        <w:t xml:space="preserve">. </w:t>
      </w:r>
      <w:r w:rsidRPr="00AE3346">
        <w:rPr>
          <w:rFonts w:eastAsia="Calibri"/>
          <w:spacing w:val="-2"/>
          <w:sz w:val="22"/>
          <w:szCs w:val="22"/>
          <w:lang w:eastAsia="en-US"/>
        </w:rPr>
        <w:t>2</w:t>
      </w:r>
      <w:r w:rsidRPr="00AE3346">
        <w:rPr>
          <w:rFonts w:eastAsia="Calibri"/>
          <w:spacing w:val="1"/>
          <w:sz w:val="22"/>
          <w:szCs w:val="22"/>
          <w:lang w:eastAsia="en-US"/>
        </w:rPr>
        <w:t>0</w:t>
      </w:r>
      <w:r w:rsidRPr="00AE3346">
        <w:rPr>
          <w:rFonts w:eastAsia="Calibri"/>
          <w:spacing w:val="-2"/>
          <w:sz w:val="22"/>
          <w:szCs w:val="22"/>
          <w:lang w:eastAsia="en-US"/>
        </w:rPr>
        <w:t>1</w:t>
      </w:r>
      <w:r w:rsidR="002616BD" w:rsidRPr="00AE3346">
        <w:rPr>
          <w:rFonts w:eastAsia="Calibri"/>
          <w:spacing w:val="-2"/>
          <w:sz w:val="22"/>
          <w:szCs w:val="22"/>
          <w:lang w:eastAsia="en-US"/>
        </w:rPr>
        <w:t>9</w:t>
      </w:r>
      <w:r w:rsidRPr="00AE3346">
        <w:rPr>
          <w:rFonts w:eastAsia="Calibri"/>
          <w:spacing w:val="-1"/>
          <w:sz w:val="22"/>
          <w:szCs w:val="22"/>
          <w:lang w:eastAsia="en-US"/>
        </w:rPr>
        <w:t>/</w:t>
      </w:r>
      <w:r w:rsidRPr="00AE3346">
        <w:rPr>
          <w:rFonts w:eastAsia="Calibri"/>
          <w:spacing w:val="1"/>
          <w:sz w:val="22"/>
          <w:szCs w:val="22"/>
          <w:lang w:eastAsia="en-US"/>
        </w:rPr>
        <w:t>2</w:t>
      </w:r>
      <w:r w:rsidRPr="00AE3346">
        <w:rPr>
          <w:rFonts w:eastAsia="Calibri"/>
          <w:spacing w:val="-2"/>
          <w:sz w:val="22"/>
          <w:szCs w:val="22"/>
          <w:lang w:eastAsia="en-US"/>
        </w:rPr>
        <w:t>0</w:t>
      </w:r>
      <w:r w:rsidR="002616BD" w:rsidRPr="00AE3346">
        <w:rPr>
          <w:rFonts w:eastAsia="Calibri"/>
          <w:spacing w:val="-2"/>
          <w:sz w:val="22"/>
          <w:szCs w:val="22"/>
          <w:lang w:eastAsia="en-US"/>
        </w:rPr>
        <w:t>20</w:t>
      </w:r>
      <w:r w:rsidRPr="00AE3346">
        <w:rPr>
          <w:rFonts w:eastAsia="Calibri"/>
          <w:sz w:val="22"/>
          <w:szCs w:val="22"/>
          <w:lang w:eastAsia="en-US"/>
        </w:rPr>
        <w:t xml:space="preserve">  la cl</w:t>
      </w:r>
      <w:r w:rsidRPr="00AE3346">
        <w:rPr>
          <w:rFonts w:eastAsia="Calibri"/>
          <w:spacing w:val="-3"/>
          <w:sz w:val="22"/>
          <w:szCs w:val="22"/>
          <w:lang w:eastAsia="en-US"/>
        </w:rPr>
        <w:t>a</w:t>
      </w:r>
      <w:r w:rsidRPr="00AE3346">
        <w:rPr>
          <w:rFonts w:eastAsia="Calibri"/>
          <w:sz w:val="22"/>
          <w:szCs w:val="22"/>
          <w:lang w:eastAsia="en-US"/>
        </w:rPr>
        <w:t xml:space="preserve">sse_______ 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 xml:space="preserve">el </w:t>
      </w:r>
      <w:r w:rsidRPr="00AE3346">
        <w:rPr>
          <w:rFonts w:eastAsia="Calibri"/>
          <w:spacing w:val="-1"/>
          <w:sz w:val="22"/>
          <w:szCs w:val="22"/>
          <w:lang w:eastAsia="en-US"/>
        </w:rPr>
        <w:t>Liceo Statale “L. Garofano”</w:t>
      </w:r>
    </w:p>
    <w:p w:rsidR="007A7833" w:rsidRPr="00AE3346" w:rsidRDefault="007A7833" w:rsidP="007A7833">
      <w:pPr>
        <w:widowControl w:val="0"/>
        <w:suppressAutoHyphens w:val="0"/>
        <w:spacing w:before="3" w:line="120" w:lineRule="exact"/>
        <w:rPr>
          <w:rFonts w:eastAsia="Calibri"/>
          <w:sz w:val="12"/>
          <w:szCs w:val="12"/>
          <w:lang w:eastAsia="en-US"/>
        </w:rPr>
      </w:pP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rFonts w:eastAsia="Calibri"/>
          <w:sz w:val="20"/>
          <w:szCs w:val="20"/>
          <w:lang w:eastAsia="en-US"/>
        </w:rPr>
      </w:pP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rFonts w:eastAsia="Calibri"/>
          <w:sz w:val="20"/>
          <w:szCs w:val="20"/>
          <w:lang w:eastAsia="en-US"/>
        </w:rPr>
      </w:pPr>
    </w:p>
    <w:p w:rsidR="007A7833" w:rsidRPr="00AE3346" w:rsidRDefault="007A7833" w:rsidP="007A7833">
      <w:pPr>
        <w:widowControl w:val="0"/>
        <w:tabs>
          <w:tab w:val="left" w:pos="4660"/>
          <w:tab w:val="left" w:pos="6160"/>
        </w:tabs>
        <w:suppressAutoHyphens w:val="0"/>
        <w:spacing w:before="16" w:line="265" w:lineRule="exact"/>
        <w:ind w:right="-20"/>
        <w:rPr>
          <w:rFonts w:eastAsia="Calibri"/>
          <w:sz w:val="22"/>
          <w:szCs w:val="22"/>
          <w:lang w:eastAsia="en-US"/>
        </w:rPr>
      </w:pPr>
      <w:r w:rsidRPr="00AE3346">
        <w:rPr>
          <w:rFonts w:eastAsia="Calibri"/>
          <w:spacing w:val="1"/>
          <w:sz w:val="22"/>
          <w:szCs w:val="22"/>
          <w:lang w:eastAsia="en-US"/>
        </w:rPr>
        <w:t>e</w:t>
      </w:r>
      <w:r w:rsidRPr="00AE3346">
        <w:rPr>
          <w:rFonts w:eastAsia="Calibri"/>
          <w:sz w:val="22"/>
          <w:szCs w:val="22"/>
          <w:lang w:eastAsia="en-US"/>
        </w:rPr>
        <w:t>-</w:t>
      </w:r>
      <w:r w:rsidRPr="00AE3346">
        <w:rPr>
          <w:rFonts w:eastAsia="Calibri"/>
          <w:spacing w:val="1"/>
          <w:sz w:val="22"/>
          <w:szCs w:val="22"/>
          <w:lang w:eastAsia="en-US"/>
        </w:rPr>
        <w:t>m</w:t>
      </w:r>
      <w:r w:rsidRPr="00AE3346">
        <w:rPr>
          <w:rFonts w:eastAsia="Calibri"/>
          <w:sz w:val="22"/>
          <w:szCs w:val="22"/>
          <w:lang w:eastAsia="en-US"/>
        </w:rPr>
        <w:t>ail</w:t>
      </w:r>
      <w:r w:rsidRPr="00AE3346">
        <w:rPr>
          <w:rFonts w:eastAsia="Calibri"/>
          <w:sz w:val="22"/>
          <w:szCs w:val="22"/>
          <w:u w:val="single" w:color="000000"/>
          <w:lang w:eastAsia="en-US"/>
        </w:rPr>
        <w:t>__________________________________</w:t>
      </w:r>
      <w:r w:rsidRPr="00AE3346">
        <w:rPr>
          <w:rFonts w:eastAsia="Calibri"/>
          <w:sz w:val="22"/>
          <w:szCs w:val="22"/>
          <w:lang w:eastAsia="en-US"/>
        </w:rPr>
        <w:t>@</w:t>
      </w:r>
      <w:r w:rsidRPr="00AE3346">
        <w:rPr>
          <w:rFonts w:eastAsia="Calibri"/>
          <w:sz w:val="22"/>
          <w:szCs w:val="22"/>
          <w:u w:val="single" w:color="000000"/>
          <w:lang w:eastAsia="en-US"/>
        </w:rPr>
        <w:t>__________________________</w:t>
      </w:r>
    </w:p>
    <w:p w:rsidR="007A7833" w:rsidRPr="00AE3346" w:rsidRDefault="007A7833" w:rsidP="007A7833">
      <w:pPr>
        <w:widowControl w:val="0"/>
        <w:suppressAutoHyphens w:val="0"/>
        <w:spacing w:before="2" w:line="160" w:lineRule="exact"/>
        <w:rPr>
          <w:rFonts w:eastAsia="Calibri"/>
          <w:sz w:val="16"/>
          <w:szCs w:val="16"/>
          <w:lang w:eastAsia="en-US"/>
        </w:rPr>
      </w:pPr>
    </w:p>
    <w:p w:rsidR="007A7833" w:rsidRPr="00AE3346" w:rsidRDefault="007A7833" w:rsidP="007A7833">
      <w:pPr>
        <w:widowControl w:val="0"/>
        <w:suppressAutoHyphens w:val="0"/>
        <w:spacing w:line="200" w:lineRule="exact"/>
        <w:rPr>
          <w:rFonts w:eastAsia="Calibri"/>
          <w:sz w:val="20"/>
          <w:szCs w:val="20"/>
          <w:lang w:eastAsia="en-US"/>
        </w:rPr>
      </w:pPr>
    </w:p>
    <w:p w:rsidR="007A7833" w:rsidRPr="00AE3346" w:rsidRDefault="007A7833" w:rsidP="007A7833">
      <w:pPr>
        <w:widowControl w:val="0"/>
        <w:tabs>
          <w:tab w:val="right" w:pos="4820"/>
        </w:tabs>
        <w:suppressAutoHyphens w:val="0"/>
        <w:spacing w:before="16"/>
        <w:jc w:val="center"/>
        <w:rPr>
          <w:rFonts w:eastAsia="Calibri"/>
          <w:sz w:val="22"/>
          <w:szCs w:val="22"/>
          <w:lang w:eastAsia="en-US"/>
        </w:rPr>
      </w:pPr>
      <w:r w:rsidRPr="00AE3346">
        <w:rPr>
          <w:rFonts w:eastAsia="Calibri"/>
          <w:b/>
          <w:bCs/>
          <w:spacing w:val="1"/>
          <w:sz w:val="22"/>
          <w:szCs w:val="22"/>
          <w:lang w:eastAsia="en-US"/>
        </w:rPr>
        <w:t>CHIEDE</w:t>
      </w:r>
    </w:p>
    <w:p w:rsidR="007A7833" w:rsidRPr="00AE3346" w:rsidRDefault="007A7833" w:rsidP="007A7833">
      <w:pPr>
        <w:widowControl w:val="0"/>
        <w:suppressAutoHyphens w:val="0"/>
        <w:spacing w:before="1" w:line="240" w:lineRule="exact"/>
        <w:jc w:val="both"/>
        <w:rPr>
          <w:rFonts w:eastAsia="Calibri"/>
          <w:lang w:eastAsia="en-US"/>
        </w:rPr>
      </w:pPr>
    </w:p>
    <w:p w:rsidR="002616BD" w:rsidRPr="00AE3346" w:rsidRDefault="007A7833" w:rsidP="00AE3346">
      <w:pPr>
        <w:widowControl w:val="0"/>
        <w:suppressAutoHyphens w:val="0"/>
        <w:spacing w:line="265" w:lineRule="exact"/>
        <w:ind w:right="-2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i p</w:t>
      </w:r>
      <w:r w:rsidRPr="00AE3346">
        <w:rPr>
          <w:rFonts w:eastAsia="Calibri"/>
          <w:spacing w:val="-1"/>
          <w:sz w:val="22"/>
          <w:szCs w:val="22"/>
          <w:lang w:eastAsia="en-US"/>
        </w:rPr>
        <w:t>a</w:t>
      </w:r>
      <w:r w:rsidRPr="00AE3346">
        <w:rPr>
          <w:rFonts w:eastAsia="Calibri"/>
          <w:sz w:val="22"/>
          <w:szCs w:val="22"/>
          <w:lang w:eastAsia="en-US"/>
        </w:rPr>
        <w:t>rte</w:t>
      </w:r>
      <w:r w:rsidRPr="00AE3346">
        <w:rPr>
          <w:rFonts w:eastAsia="Calibri"/>
          <w:spacing w:val="1"/>
          <w:sz w:val="22"/>
          <w:szCs w:val="22"/>
          <w:lang w:eastAsia="en-US"/>
        </w:rPr>
        <w:t>c</w:t>
      </w:r>
      <w:r w:rsidRPr="00AE3346">
        <w:rPr>
          <w:rFonts w:eastAsia="Calibri"/>
          <w:sz w:val="22"/>
          <w:szCs w:val="22"/>
          <w:lang w:eastAsia="en-US"/>
        </w:rPr>
        <w:t>i</w:t>
      </w:r>
      <w:r w:rsidRPr="00AE3346">
        <w:rPr>
          <w:rFonts w:eastAsia="Calibri"/>
          <w:spacing w:val="-1"/>
          <w:sz w:val="22"/>
          <w:szCs w:val="22"/>
          <w:lang w:eastAsia="en-US"/>
        </w:rPr>
        <w:t>p</w:t>
      </w:r>
      <w:r w:rsidRPr="00AE3346">
        <w:rPr>
          <w:rFonts w:eastAsia="Calibri"/>
          <w:sz w:val="22"/>
          <w:szCs w:val="22"/>
          <w:lang w:eastAsia="en-US"/>
        </w:rPr>
        <w:t>are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alla se</w:t>
      </w:r>
      <w:r w:rsidRPr="00AE3346">
        <w:rPr>
          <w:rFonts w:eastAsia="Calibri"/>
          <w:spacing w:val="-2"/>
          <w:sz w:val="22"/>
          <w:szCs w:val="22"/>
          <w:lang w:eastAsia="en-US"/>
        </w:rPr>
        <w:t>l</w:t>
      </w:r>
      <w:r w:rsidRPr="00AE3346">
        <w:rPr>
          <w:rFonts w:eastAsia="Calibri"/>
          <w:sz w:val="22"/>
          <w:szCs w:val="22"/>
          <w:lang w:eastAsia="en-US"/>
        </w:rPr>
        <w:t>ezi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3"/>
          <w:sz w:val="22"/>
          <w:szCs w:val="22"/>
          <w:lang w:eastAsia="en-US"/>
        </w:rPr>
        <w:t>n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="00DF0835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p</w:t>
      </w:r>
      <w:r w:rsidRPr="00AE3346">
        <w:rPr>
          <w:rFonts w:eastAsia="Calibri"/>
          <w:sz w:val="22"/>
          <w:szCs w:val="22"/>
          <w:lang w:eastAsia="en-US"/>
        </w:rPr>
        <w:t>er</w:t>
      </w:r>
      <w:r w:rsidR="00DF0835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la</w:t>
      </w:r>
      <w:r w:rsidR="00DF0835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freq</w:t>
      </w:r>
      <w:r w:rsidRPr="00AE3346">
        <w:rPr>
          <w:rFonts w:eastAsia="Calibri"/>
          <w:spacing w:val="-1"/>
          <w:sz w:val="22"/>
          <w:szCs w:val="22"/>
          <w:lang w:eastAsia="en-US"/>
        </w:rPr>
        <w:t>u</w:t>
      </w:r>
      <w:r w:rsidRPr="00AE3346">
        <w:rPr>
          <w:rFonts w:eastAsia="Calibri"/>
          <w:sz w:val="22"/>
          <w:szCs w:val="22"/>
          <w:lang w:eastAsia="en-US"/>
        </w:rPr>
        <w:t>en</w:t>
      </w:r>
      <w:r w:rsidRPr="00AE3346">
        <w:rPr>
          <w:rFonts w:eastAsia="Calibri"/>
          <w:spacing w:val="-1"/>
          <w:sz w:val="22"/>
          <w:szCs w:val="22"/>
          <w:lang w:eastAsia="en-US"/>
        </w:rPr>
        <w:t>z</w:t>
      </w:r>
      <w:r w:rsidRPr="00AE3346">
        <w:rPr>
          <w:rFonts w:eastAsia="Calibri"/>
          <w:sz w:val="22"/>
          <w:szCs w:val="22"/>
          <w:lang w:eastAsia="en-US"/>
        </w:rPr>
        <w:t>a del</w:t>
      </w:r>
      <w:r w:rsidR="00DF0835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seg</w:t>
      </w:r>
      <w:r w:rsidRPr="00AE3346">
        <w:rPr>
          <w:rFonts w:eastAsia="Calibri"/>
          <w:spacing w:val="-3"/>
          <w:sz w:val="22"/>
          <w:szCs w:val="22"/>
          <w:lang w:eastAsia="en-US"/>
        </w:rPr>
        <w:t>u</w:t>
      </w:r>
      <w:r w:rsidRPr="00AE3346">
        <w:rPr>
          <w:rFonts w:eastAsia="Calibri"/>
          <w:sz w:val="22"/>
          <w:szCs w:val="22"/>
          <w:lang w:eastAsia="en-US"/>
        </w:rPr>
        <w:t>ente</w:t>
      </w:r>
      <w:r w:rsidRPr="00AE3346">
        <w:rPr>
          <w:rFonts w:eastAsia="Calibri"/>
          <w:spacing w:val="-1"/>
          <w:sz w:val="22"/>
          <w:szCs w:val="22"/>
          <w:lang w:eastAsia="en-US"/>
        </w:rPr>
        <w:t xml:space="preserve"> m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1"/>
          <w:sz w:val="22"/>
          <w:szCs w:val="22"/>
          <w:lang w:eastAsia="en-US"/>
        </w:rPr>
        <w:t>du</w:t>
      </w:r>
      <w:r w:rsidRPr="00AE3346">
        <w:rPr>
          <w:rFonts w:eastAsia="Calibri"/>
          <w:sz w:val="22"/>
          <w:szCs w:val="22"/>
          <w:lang w:eastAsia="en-US"/>
        </w:rPr>
        <w:t>lo</w:t>
      </w:r>
      <w:r w:rsidR="00DF0835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pr</w:t>
      </w:r>
      <w:r w:rsidRPr="00AE3346">
        <w:rPr>
          <w:rFonts w:eastAsia="Calibri"/>
          <w:spacing w:val="-2"/>
          <w:sz w:val="22"/>
          <w:szCs w:val="22"/>
          <w:lang w:eastAsia="en-US"/>
        </w:rPr>
        <w:t>e</w:t>
      </w:r>
      <w:r w:rsidRPr="00AE3346">
        <w:rPr>
          <w:rFonts w:eastAsia="Calibri"/>
          <w:spacing w:val="1"/>
          <w:sz w:val="22"/>
          <w:szCs w:val="22"/>
          <w:lang w:eastAsia="en-US"/>
        </w:rPr>
        <w:t>v</w:t>
      </w:r>
      <w:r w:rsidRPr="00AE3346">
        <w:rPr>
          <w:rFonts w:eastAsia="Calibri"/>
          <w:sz w:val="22"/>
          <w:szCs w:val="22"/>
          <w:lang w:eastAsia="en-US"/>
        </w:rPr>
        <w:t>is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="00DF0835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al</w:t>
      </w:r>
      <w:r w:rsidR="00DF0835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pro</w:t>
      </w:r>
      <w:r w:rsidRPr="00AE3346">
        <w:rPr>
          <w:rFonts w:eastAsia="Calibri"/>
          <w:spacing w:val="-1"/>
          <w:sz w:val="22"/>
          <w:szCs w:val="22"/>
          <w:lang w:eastAsia="en-US"/>
        </w:rPr>
        <w:t>g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 xml:space="preserve">to </w:t>
      </w:r>
      <w:r w:rsidR="002616BD" w:rsidRPr="00AE3346">
        <w:rPr>
          <w:rFonts w:eastAsia="Calibri"/>
          <w:b/>
          <w:bCs/>
          <w:sz w:val="22"/>
          <w:szCs w:val="22"/>
          <w:lang w:eastAsia="en-US"/>
        </w:rPr>
        <w:t>Progetto 10.2.2A- FSEPON-CA-2019-187</w:t>
      </w:r>
      <w:r w:rsidR="00DF0835" w:rsidRPr="00AE3346">
        <w:rPr>
          <w:rFonts w:eastAsia="Calibri"/>
          <w:b/>
          <w:bCs/>
          <w:sz w:val="22"/>
          <w:szCs w:val="22"/>
          <w:lang w:eastAsia="en-US"/>
        </w:rPr>
        <w:t xml:space="preserve"> Titolo “FUORICLASSE”-  </w:t>
      </w:r>
      <w:r w:rsidR="002616BD" w:rsidRPr="00AE3346">
        <w:rPr>
          <w:rFonts w:eastAsia="Calibri"/>
          <w:b/>
          <w:sz w:val="22"/>
          <w:szCs w:val="22"/>
          <w:lang w:eastAsia="en-US"/>
        </w:rPr>
        <w:t>COMPETENZE DI BASE - 2a edizione</w:t>
      </w:r>
    </w:p>
    <w:p w:rsidR="007A7833" w:rsidRPr="00AE3346" w:rsidRDefault="007A7833" w:rsidP="00AE3346">
      <w:pPr>
        <w:widowControl w:val="0"/>
        <w:suppressAutoHyphens w:val="0"/>
        <w:spacing w:line="265" w:lineRule="exact"/>
        <w:ind w:right="-20"/>
        <w:jc w:val="both"/>
        <w:rPr>
          <w:rFonts w:eastAsia="Calibri"/>
          <w:b/>
          <w:sz w:val="22"/>
          <w:szCs w:val="22"/>
          <w:lang w:eastAsia="en-US"/>
        </w:rPr>
      </w:pPr>
    </w:p>
    <w:p w:rsidR="007A7833" w:rsidRPr="00AE3346" w:rsidRDefault="004670BA" w:rsidP="004670BA">
      <w:pPr>
        <w:widowControl w:val="0"/>
        <w:suppressAutoHyphens w:val="0"/>
        <w:spacing w:line="265" w:lineRule="exact"/>
        <w:ind w:right="-20"/>
        <w:jc w:val="center"/>
        <w:rPr>
          <w:rFonts w:eastAsia="Calibri"/>
          <w:sz w:val="20"/>
          <w:szCs w:val="20"/>
          <w:lang w:eastAsia="en-US"/>
        </w:rPr>
      </w:pPr>
      <w:r w:rsidRPr="00AE3346">
        <w:rPr>
          <w:rFonts w:eastAsia="Calibri"/>
          <w:sz w:val="20"/>
          <w:szCs w:val="20"/>
          <w:lang w:eastAsia="en-US"/>
        </w:rPr>
        <w:t>BARRARE CON UNA X IL MODULO SCELTO</w:t>
      </w:r>
    </w:p>
    <w:tbl>
      <w:tblPr>
        <w:tblW w:w="10102" w:type="dxa"/>
        <w:tblInd w:w="26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0"/>
        <w:gridCol w:w="4487"/>
        <w:gridCol w:w="2317"/>
        <w:gridCol w:w="1298"/>
      </w:tblGrid>
      <w:tr w:rsidR="004670BA" w:rsidRPr="00AE3346" w:rsidTr="004670BA">
        <w:trPr>
          <w:trHeight w:hRule="exact" w:val="681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left="102" w:right="-20"/>
              <w:rPr>
                <w:rFonts w:eastAsia="Arial"/>
                <w:b/>
                <w:sz w:val="20"/>
                <w:szCs w:val="20"/>
              </w:rPr>
            </w:pPr>
            <w:r w:rsidRPr="00AE3346">
              <w:rPr>
                <w:rFonts w:eastAsia="Arial"/>
                <w:b/>
                <w:sz w:val="20"/>
                <w:szCs w:val="20"/>
              </w:rPr>
              <w:t>TIPOLOGIA MODULO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center"/>
              <w:rPr>
                <w:rFonts w:eastAsia="Arial"/>
                <w:b/>
                <w:sz w:val="20"/>
                <w:szCs w:val="20"/>
              </w:rPr>
            </w:pPr>
            <w:r w:rsidRPr="00AE3346">
              <w:rPr>
                <w:rFonts w:eastAsia="Arial"/>
                <w:b/>
                <w:sz w:val="20"/>
                <w:szCs w:val="20"/>
              </w:rPr>
              <w:t>TITOLO MODULO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center"/>
              <w:rPr>
                <w:rFonts w:eastAsia="Arial"/>
                <w:b/>
                <w:bCs/>
                <w:spacing w:val="-1"/>
                <w:lang w:bidi="it-IT"/>
              </w:rPr>
            </w:pPr>
            <w:r w:rsidRPr="00AE3346">
              <w:rPr>
                <w:rFonts w:eastAsia="Arial"/>
                <w:b/>
                <w:bCs/>
                <w:spacing w:val="-1"/>
                <w:lang w:bidi="it-IT"/>
              </w:rPr>
              <w:t>ALUNNI DESTINATARI</w:t>
            </w:r>
          </w:p>
          <w:p w:rsidR="004670BA" w:rsidRPr="00AE3346" w:rsidRDefault="004670BA" w:rsidP="002D4C8E">
            <w:pPr>
              <w:ind w:right="-20"/>
              <w:jc w:val="center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rPr>
                <w:rFonts w:eastAsia="Arial"/>
                <w:b/>
                <w:sz w:val="20"/>
                <w:szCs w:val="20"/>
              </w:rPr>
            </w:pPr>
            <w:r w:rsidRPr="00AE3346">
              <w:rPr>
                <w:rFonts w:eastAsia="Arial"/>
                <w:b/>
                <w:sz w:val="20"/>
                <w:szCs w:val="20"/>
              </w:rPr>
              <w:t>INDICARE IL MODULO CON UNA X</w:t>
            </w:r>
          </w:p>
        </w:tc>
      </w:tr>
      <w:tr w:rsidR="004670BA" w:rsidRPr="00AE3346" w:rsidTr="004670BA">
        <w:trPr>
          <w:trHeight w:hRule="exact" w:val="859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left="102" w:right="-20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Italiano per stranieri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center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Gustiamo…l’italiano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both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BIENNIO-TRIENNIO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4670BA" w:rsidRPr="00AE3346" w:rsidTr="004670BA">
        <w:trPr>
          <w:trHeight w:hRule="exact" w:val="833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9"/>
              <w:ind w:left="102" w:right="194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Lingua Madre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center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Scrivere nel mondo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both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TRIENNIO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4670BA" w:rsidRPr="00AE3346" w:rsidTr="004670BA">
        <w:trPr>
          <w:trHeight w:hRule="exact" w:val="128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9"/>
              <w:ind w:left="102" w:right="436"/>
              <w:rPr>
                <w:rFonts w:eastAsia="Arial"/>
                <w:spacing w:val="1"/>
                <w:sz w:val="20"/>
                <w:szCs w:val="20"/>
              </w:rPr>
            </w:pPr>
            <w:r w:rsidRPr="00AE3346">
              <w:rPr>
                <w:rFonts w:eastAsia="Arial"/>
                <w:spacing w:val="1"/>
                <w:sz w:val="20"/>
                <w:szCs w:val="20"/>
              </w:rPr>
              <w:t>Lingua Madre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AE3346">
              <w:rPr>
                <w:rFonts w:eastAsiaTheme="minorHAnsi"/>
                <w:sz w:val="20"/>
                <w:szCs w:val="20"/>
              </w:rPr>
              <w:t>L’italiano per la vita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both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TRIENNIO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4670BA" w:rsidRPr="00AE3346" w:rsidTr="004670BA">
        <w:trPr>
          <w:trHeight w:hRule="exact" w:val="84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9"/>
              <w:ind w:left="102" w:right="436"/>
              <w:rPr>
                <w:rFonts w:eastAsia="Arial"/>
                <w:spacing w:val="1"/>
                <w:sz w:val="20"/>
                <w:szCs w:val="20"/>
              </w:rPr>
            </w:pPr>
            <w:r w:rsidRPr="00AE3346">
              <w:rPr>
                <w:rFonts w:eastAsia="Arial"/>
                <w:spacing w:val="1"/>
                <w:sz w:val="20"/>
                <w:szCs w:val="20"/>
              </w:rPr>
              <w:t>Matematica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AE3346">
              <w:rPr>
                <w:rFonts w:eastAsiaTheme="minorHAnsi"/>
                <w:sz w:val="20"/>
                <w:szCs w:val="20"/>
              </w:rPr>
              <w:t>Matema…tichiamo1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both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TRIENNIO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4670BA" w:rsidRPr="00AE3346" w:rsidTr="004670BA">
        <w:trPr>
          <w:trHeight w:hRule="exact" w:val="579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9"/>
              <w:ind w:left="102" w:right="436"/>
              <w:rPr>
                <w:rFonts w:eastAsia="Arial"/>
                <w:spacing w:val="1"/>
                <w:sz w:val="20"/>
                <w:szCs w:val="20"/>
              </w:rPr>
            </w:pPr>
            <w:r w:rsidRPr="00AE3346">
              <w:rPr>
                <w:rFonts w:eastAsia="Arial"/>
                <w:spacing w:val="1"/>
                <w:sz w:val="20"/>
                <w:szCs w:val="20"/>
              </w:rPr>
              <w:t>Matematica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Theme="minorHAnsi"/>
                <w:sz w:val="20"/>
                <w:szCs w:val="20"/>
              </w:rPr>
              <w:t>Matema…tichiamo2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both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TRIENNIO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4670BA" w:rsidRPr="00AE3346" w:rsidTr="004670BA">
        <w:trPr>
          <w:trHeight w:hRule="exact" w:val="579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9"/>
              <w:ind w:left="102" w:right="436"/>
              <w:rPr>
                <w:rFonts w:eastAsia="Arial"/>
                <w:spacing w:val="1"/>
                <w:sz w:val="20"/>
                <w:szCs w:val="20"/>
              </w:rPr>
            </w:pPr>
            <w:r w:rsidRPr="00AE3346">
              <w:rPr>
                <w:rFonts w:eastAsia="Arial"/>
                <w:spacing w:val="1"/>
                <w:sz w:val="20"/>
                <w:szCs w:val="20"/>
              </w:rPr>
              <w:lastRenderedPageBreak/>
              <w:t>Scienze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La chimica che ci piace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both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BIENNIO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4670BA" w:rsidRPr="00AE3346" w:rsidTr="004670BA">
        <w:trPr>
          <w:trHeight w:hRule="exact" w:val="579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9"/>
              <w:ind w:left="102" w:right="436"/>
              <w:rPr>
                <w:rFonts w:eastAsia="Arial"/>
                <w:spacing w:val="1"/>
                <w:sz w:val="20"/>
                <w:szCs w:val="20"/>
              </w:rPr>
            </w:pPr>
            <w:r w:rsidRPr="00AE3346">
              <w:rPr>
                <w:rFonts w:eastAsia="Arial"/>
                <w:spacing w:val="1"/>
                <w:sz w:val="20"/>
                <w:szCs w:val="20"/>
              </w:rPr>
              <w:t>Scienze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La chimica che ci piace2. Le trasformazioni chimiche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both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CLASSI QUARTE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pacing w:val="-2"/>
                <w:sz w:val="20"/>
                <w:szCs w:val="20"/>
              </w:rPr>
            </w:pPr>
          </w:p>
        </w:tc>
      </w:tr>
      <w:tr w:rsidR="004670BA" w:rsidRPr="00AE3346" w:rsidTr="004670BA">
        <w:trPr>
          <w:trHeight w:hRule="exact" w:val="579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9"/>
              <w:ind w:left="102" w:right="436"/>
              <w:rPr>
                <w:rFonts w:eastAsia="Arial"/>
                <w:spacing w:val="1"/>
                <w:sz w:val="20"/>
                <w:szCs w:val="20"/>
              </w:rPr>
            </w:pPr>
            <w:r w:rsidRPr="00AE3346">
              <w:rPr>
                <w:rFonts w:eastAsia="Arial"/>
                <w:spacing w:val="1"/>
                <w:sz w:val="20"/>
                <w:szCs w:val="20"/>
              </w:rPr>
              <w:t>Lingua Straniera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Impariamo… il Cinese!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both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TRIENNIO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pacing w:val="-2"/>
                <w:sz w:val="20"/>
                <w:szCs w:val="20"/>
              </w:rPr>
            </w:pPr>
          </w:p>
        </w:tc>
      </w:tr>
      <w:tr w:rsidR="004670BA" w:rsidRPr="00AE3346" w:rsidTr="004670BA">
        <w:trPr>
          <w:trHeight w:hRule="exact" w:val="579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9"/>
              <w:ind w:left="102" w:right="436"/>
              <w:rPr>
                <w:rFonts w:eastAsia="Arial"/>
                <w:spacing w:val="1"/>
                <w:sz w:val="20"/>
                <w:szCs w:val="20"/>
              </w:rPr>
            </w:pPr>
            <w:r w:rsidRPr="00AE3346">
              <w:rPr>
                <w:rFonts w:eastAsia="Arial"/>
                <w:spacing w:val="1"/>
                <w:sz w:val="20"/>
                <w:szCs w:val="20"/>
              </w:rPr>
              <w:t>Lingua Straniera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Impariamo…lo Spagnolo!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ind w:right="-20"/>
              <w:jc w:val="both"/>
              <w:rPr>
                <w:rFonts w:eastAsia="Arial"/>
                <w:sz w:val="20"/>
                <w:szCs w:val="20"/>
              </w:rPr>
            </w:pPr>
            <w:r w:rsidRPr="00AE3346">
              <w:rPr>
                <w:rFonts w:eastAsia="Arial"/>
                <w:sz w:val="20"/>
                <w:szCs w:val="20"/>
              </w:rPr>
              <w:t>TRIENNIO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BA" w:rsidRPr="00AE3346" w:rsidRDefault="004670BA" w:rsidP="002D4C8E">
            <w:pPr>
              <w:spacing w:before="4" w:line="160" w:lineRule="exact"/>
              <w:jc w:val="center"/>
              <w:rPr>
                <w:rFonts w:eastAsia="Arial"/>
                <w:spacing w:val="-2"/>
                <w:sz w:val="20"/>
                <w:szCs w:val="20"/>
              </w:rPr>
            </w:pPr>
          </w:p>
        </w:tc>
      </w:tr>
    </w:tbl>
    <w:p w:rsidR="002616BD" w:rsidRPr="00AE3346" w:rsidRDefault="002616BD" w:rsidP="007A7833">
      <w:pPr>
        <w:widowControl w:val="0"/>
        <w:suppressAutoHyphens w:val="0"/>
        <w:spacing w:before="12" w:line="280" w:lineRule="exact"/>
        <w:rPr>
          <w:rFonts w:eastAsia="Calibri"/>
          <w:sz w:val="28"/>
          <w:szCs w:val="28"/>
          <w:lang w:eastAsia="en-US"/>
        </w:rPr>
      </w:pPr>
    </w:p>
    <w:p w:rsidR="002616BD" w:rsidRPr="00AE3346" w:rsidRDefault="002616BD" w:rsidP="007A7833">
      <w:pPr>
        <w:widowControl w:val="0"/>
        <w:suppressAutoHyphens w:val="0"/>
        <w:spacing w:before="12" w:line="280" w:lineRule="exact"/>
        <w:rPr>
          <w:rFonts w:eastAsia="Calibri"/>
          <w:sz w:val="28"/>
          <w:szCs w:val="28"/>
          <w:lang w:eastAsia="en-US"/>
        </w:rPr>
      </w:pPr>
    </w:p>
    <w:p w:rsidR="007A7833" w:rsidRPr="00AE3346" w:rsidRDefault="007A7833" w:rsidP="00AE3346">
      <w:pPr>
        <w:widowControl w:val="0"/>
        <w:suppressAutoHyphens w:val="0"/>
        <w:spacing w:before="16"/>
        <w:ind w:right="-20"/>
        <w:jc w:val="both"/>
        <w:rPr>
          <w:rFonts w:eastAsia="Calibri"/>
          <w:sz w:val="22"/>
          <w:szCs w:val="22"/>
          <w:lang w:eastAsia="en-US"/>
        </w:rPr>
      </w:pPr>
      <w:r w:rsidRPr="00AE3346">
        <w:rPr>
          <w:rFonts w:eastAsia="Calibri"/>
          <w:sz w:val="22"/>
          <w:szCs w:val="22"/>
          <w:lang w:eastAsia="en-US"/>
        </w:rPr>
        <w:t>Il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s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t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2"/>
          <w:sz w:val="22"/>
          <w:szCs w:val="22"/>
          <w:lang w:eastAsia="en-US"/>
        </w:rPr>
        <w:t>s</w:t>
      </w:r>
      <w:r w:rsidRPr="00AE3346">
        <w:rPr>
          <w:rFonts w:eastAsia="Calibri"/>
          <w:sz w:val="22"/>
          <w:szCs w:val="22"/>
          <w:lang w:eastAsia="en-US"/>
        </w:rPr>
        <w:t>crit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ic</w:t>
      </w:r>
      <w:r w:rsidRPr="00AE3346">
        <w:rPr>
          <w:rFonts w:eastAsia="Calibri"/>
          <w:spacing w:val="-1"/>
          <w:sz w:val="22"/>
          <w:szCs w:val="22"/>
          <w:lang w:eastAsia="en-US"/>
        </w:rPr>
        <w:t>h</w:t>
      </w:r>
      <w:r w:rsidRPr="00AE3346">
        <w:rPr>
          <w:rFonts w:eastAsia="Calibri"/>
          <w:sz w:val="22"/>
          <w:szCs w:val="22"/>
          <w:lang w:eastAsia="en-US"/>
        </w:rPr>
        <w:t>ia</w:t>
      </w:r>
      <w:r w:rsidRPr="00AE3346">
        <w:rPr>
          <w:rFonts w:eastAsia="Calibri"/>
          <w:spacing w:val="-1"/>
          <w:sz w:val="22"/>
          <w:szCs w:val="22"/>
          <w:lang w:eastAsia="en-US"/>
        </w:rPr>
        <w:t>r</w:t>
      </w:r>
      <w:r w:rsidRPr="00AE3346">
        <w:rPr>
          <w:rFonts w:eastAsia="Calibri"/>
          <w:sz w:val="22"/>
          <w:szCs w:val="22"/>
          <w:lang w:eastAsia="en-US"/>
        </w:rPr>
        <w:t>a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i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3"/>
          <w:sz w:val="22"/>
          <w:szCs w:val="22"/>
          <w:lang w:eastAsia="en-US"/>
        </w:rPr>
        <w:t>a</w:t>
      </w:r>
      <w:r w:rsidRPr="00AE3346">
        <w:rPr>
          <w:rFonts w:eastAsia="Calibri"/>
          <w:spacing w:val="1"/>
          <w:sz w:val="22"/>
          <w:szCs w:val="22"/>
          <w:lang w:eastAsia="en-US"/>
        </w:rPr>
        <w:t>v</w:t>
      </w:r>
      <w:r w:rsidRPr="00AE3346">
        <w:rPr>
          <w:rFonts w:eastAsia="Calibri"/>
          <w:sz w:val="22"/>
          <w:szCs w:val="22"/>
          <w:lang w:eastAsia="en-US"/>
        </w:rPr>
        <w:t>er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p</w:t>
      </w:r>
      <w:r w:rsidRPr="00AE3346">
        <w:rPr>
          <w:rFonts w:eastAsia="Calibri"/>
          <w:spacing w:val="-3"/>
          <w:sz w:val="22"/>
          <w:szCs w:val="22"/>
          <w:lang w:eastAsia="en-US"/>
        </w:rPr>
        <w:t>r</w:t>
      </w:r>
      <w:r w:rsidRPr="00AE3346">
        <w:rPr>
          <w:rFonts w:eastAsia="Calibri"/>
          <w:sz w:val="22"/>
          <w:szCs w:val="22"/>
          <w:lang w:eastAsia="en-US"/>
        </w:rPr>
        <w:t>eso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1"/>
          <w:sz w:val="22"/>
          <w:szCs w:val="22"/>
          <w:lang w:eastAsia="en-US"/>
        </w:rPr>
        <w:t>v</w:t>
      </w:r>
      <w:r w:rsidRPr="00AE3346">
        <w:rPr>
          <w:rFonts w:eastAsia="Calibri"/>
          <w:sz w:val="22"/>
          <w:szCs w:val="22"/>
          <w:lang w:eastAsia="en-US"/>
        </w:rPr>
        <w:t>is</w:t>
      </w:r>
      <w:r w:rsidRPr="00AE3346">
        <w:rPr>
          <w:rFonts w:eastAsia="Calibri"/>
          <w:spacing w:val="-3"/>
          <w:sz w:val="22"/>
          <w:szCs w:val="22"/>
          <w:lang w:eastAsia="en-US"/>
        </w:rPr>
        <w:t>i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1"/>
          <w:sz w:val="22"/>
          <w:szCs w:val="22"/>
          <w:lang w:eastAsia="en-US"/>
        </w:rPr>
        <w:t>n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3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el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b</w:t>
      </w:r>
      <w:r w:rsidRPr="00AE3346">
        <w:rPr>
          <w:rFonts w:eastAsia="Calibri"/>
          <w:sz w:val="22"/>
          <w:szCs w:val="22"/>
          <w:lang w:eastAsia="en-US"/>
        </w:rPr>
        <w:t>a</w:t>
      </w:r>
      <w:r w:rsidRPr="00AE3346">
        <w:rPr>
          <w:rFonts w:eastAsia="Calibri"/>
          <w:spacing w:val="-1"/>
          <w:sz w:val="22"/>
          <w:szCs w:val="22"/>
          <w:lang w:eastAsia="en-US"/>
        </w:rPr>
        <w:t>n</w:t>
      </w:r>
      <w:r w:rsidRPr="00AE3346">
        <w:rPr>
          <w:rFonts w:eastAsia="Calibri"/>
          <w:spacing w:val="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i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ac</w:t>
      </w:r>
      <w:r w:rsidRPr="00AE3346">
        <w:rPr>
          <w:rFonts w:eastAsia="Calibri"/>
          <w:spacing w:val="-2"/>
          <w:sz w:val="22"/>
          <w:szCs w:val="22"/>
          <w:lang w:eastAsia="en-US"/>
        </w:rPr>
        <w:t>c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Pr="00AE3346">
        <w:rPr>
          <w:rFonts w:eastAsia="Calibri"/>
          <w:spacing w:val="1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tar</w:t>
      </w:r>
      <w:r w:rsidRPr="00AE3346">
        <w:rPr>
          <w:rFonts w:eastAsia="Calibri"/>
          <w:spacing w:val="-3"/>
          <w:sz w:val="22"/>
          <w:szCs w:val="22"/>
          <w:lang w:eastAsia="en-US"/>
        </w:rPr>
        <w:t>n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il contenuto </w:t>
      </w:r>
      <w:r w:rsidRPr="00AE3346">
        <w:rPr>
          <w:rFonts w:eastAsia="Calibri"/>
          <w:spacing w:val="-2"/>
          <w:sz w:val="22"/>
          <w:szCs w:val="22"/>
          <w:lang w:eastAsia="en-US"/>
        </w:rPr>
        <w:t>c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1"/>
          <w:sz w:val="22"/>
          <w:szCs w:val="22"/>
          <w:lang w:eastAsia="en-US"/>
        </w:rPr>
        <w:t>n</w:t>
      </w:r>
      <w:r w:rsidRPr="00AE3346">
        <w:rPr>
          <w:rFonts w:eastAsia="Calibri"/>
          <w:sz w:val="22"/>
          <w:szCs w:val="22"/>
          <w:lang w:eastAsia="en-US"/>
        </w:rPr>
        <w:t>sa</w:t>
      </w:r>
      <w:r w:rsidRPr="00AE3346">
        <w:rPr>
          <w:rFonts w:eastAsia="Calibri"/>
          <w:spacing w:val="-1"/>
          <w:sz w:val="22"/>
          <w:szCs w:val="22"/>
          <w:lang w:eastAsia="en-US"/>
        </w:rPr>
        <w:t>p</w:t>
      </w:r>
      <w:r w:rsidRPr="00AE3346">
        <w:rPr>
          <w:rFonts w:eastAsia="Calibri"/>
          <w:spacing w:val="-2"/>
          <w:sz w:val="22"/>
          <w:szCs w:val="22"/>
          <w:lang w:eastAsia="en-US"/>
        </w:rPr>
        <w:t>e</w:t>
      </w:r>
      <w:r w:rsidRPr="00AE3346">
        <w:rPr>
          <w:rFonts w:eastAsia="Calibri"/>
          <w:spacing w:val="-1"/>
          <w:sz w:val="22"/>
          <w:szCs w:val="22"/>
          <w:lang w:eastAsia="en-US"/>
        </w:rPr>
        <w:t>v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z w:val="22"/>
          <w:szCs w:val="22"/>
          <w:lang w:eastAsia="en-US"/>
        </w:rPr>
        <w:t>le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c</w:t>
      </w:r>
      <w:r w:rsidRPr="00AE3346">
        <w:rPr>
          <w:rFonts w:eastAsia="Calibri"/>
          <w:spacing w:val="-3"/>
          <w:sz w:val="22"/>
          <w:szCs w:val="22"/>
          <w:lang w:eastAsia="en-US"/>
        </w:rPr>
        <w:t>h</w:t>
      </w:r>
      <w:r w:rsidRPr="00AE3346">
        <w:rPr>
          <w:rFonts w:eastAsia="Calibri"/>
          <w:sz w:val="22"/>
          <w:szCs w:val="22"/>
          <w:lang w:eastAsia="en-US"/>
        </w:rPr>
        <w:t xml:space="preserve">e </w:t>
      </w:r>
      <w:r w:rsidRPr="00AE3346">
        <w:rPr>
          <w:rFonts w:eastAsia="Calibri"/>
          <w:spacing w:val="-3"/>
          <w:sz w:val="22"/>
          <w:szCs w:val="22"/>
          <w:lang w:eastAsia="en-US"/>
        </w:rPr>
        <w:t>l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a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ti</w:t>
      </w:r>
      <w:r w:rsidRPr="00AE3346">
        <w:rPr>
          <w:rFonts w:eastAsia="Calibri"/>
          <w:spacing w:val="1"/>
          <w:sz w:val="22"/>
          <w:szCs w:val="22"/>
          <w:lang w:eastAsia="en-US"/>
        </w:rPr>
        <w:t>v</w:t>
      </w:r>
      <w:r w:rsidRPr="00AE3346">
        <w:rPr>
          <w:rFonts w:eastAsia="Calibri"/>
          <w:sz w:val="22"/>
          <w:szCs w:val="22"/>
          <w:lang w:eastAsia="en-US"/>
        </w:rPr>
        <w:t>ità f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z w:val="22"/>
          <w:szCs w:val="22"/>
          <w:lang w:eastAsia="en-US"/>
        </w:rPr>
        <w:t>r</w:t>
      </w:r>
      <w:r w:rsidRPr="00AE3346">
        <w:rPr>
          <w:rFonts w:eastAsia="Calibri"/>
          <w:spacing w:val="-1"/>
          <w:sz w:val="22"/>
          <w:szCs w:val="22"/>
          <w:lang w:eastAsia="en-US"/>
        </w:rPr>
        <w:t>m</w:t>
      </w:r>
      <w:r w:rsidRPr="00AE3346">
        <w:rPr>
          <w:rFonts w:eastAsia="Calibri"/>
          <w:sz w:val="22"/>
          <w:szCs w:val="22"/>
          <w:lang w:eastAsia="en-US"/>
        </w:rPr>
        <w:t>ati</w:t>
      </w:r>
      <w:r w:rsidRPr="00AE3346">
        <w:rPr>
          <w:rFonts w:eastAsia="Calibri"/>
          <w:spacing w:val="-1"/>
          <w:sz w:val="22"/>
          <w:szCs w:val="22"/>
          <w:lang w:eastAsia="en-US"/>
        </w:rPr>
        <w:t>v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 xml:space="preserve">si 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erra</w:t>
      </w:r>
      <w:r w:rsidRPr="00AE3346">
        <w:rPr>
          <w:rFonts w:eastAsia="Calibri"/>
          <w:spacing w:val="-1"/>
          <w:sz w:val="22"/>
          <w:szCs w:val="22"/>
          <w:lang w:eastAsia="en-US"/>
        </w:rPr>
        <w:t>nn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2"/>
          <w:sz w:val="22"/>
          <w:szCs w:val="22"/>
          <w:lang w:eastAsia="en-US"/>
        </w:rPr>
        <w:t>i</w:t>
      </w:r>
      <w:r w:rsidRPr="00AE3346">
        <w:rPr>
          <w:rFonts w:eastAsia="Calibri"/>
          <w:sz w:val="22"/>
          <w:szCs w:val="22"/>
          <w:lang w:eastAsia="en-US"/>
        </w:rPr>
        <w:t>n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z w:val="22"/>
          <w:szCs w:val="22"/>
          <w:lang w:eastAsia="en-US"/>
        </w:rPr>
        <w:t>ra</w:t>
      </w:r>
      <w:r w:rsidRPr="00AE3346">
        <w:rPr>
          <w:rFonts w:eastAsia="Calibri"/>
          <w:spacing w:val="-1"/>
          <w:sz w:val="22"/>
          <w:szCs w:val="22"/>
          <w:lang w:eastAsia="en-US"/>
        </w:rPr>
        <w:t>r</w:t>
      </w:r>
      <w:r w:rsidRPr="00AE3346">
        <w:rPr>
          <w:rFonts w:eastAsia="Calibri"/>
          <w:spacing w:val="-3"/>
          <w:sz w:val="22"/>
          <w:szCs w:val="22"/>
          <w:lang w:eastAsia="en-US"/>
        </w:rPr>
        <w:t>i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e</w:t>
      </w:r>
      <w:r w:rsidRPr="00AE3346">
        <w:rPr>
          <w:rFonts w:eastAsia="Calibri"/>
          <w:sz w:val="22"/>
          <w:szCs w:val="22"/>
          <w:lang w:eastAsia="en-US"/>
        </w:rPr>
        <w:t>x</w:t>
      </w:r>
      <w:r w:rsidRPr="00AE3346">
        <w:rPr>
          <w:rFonts w:eastAsia="Calibri"/>
          <w:spacing w:val="1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rac</w:t>
      </w:r>
      <w:r w:rsidRPr="00AE3346">
        <w:rPr>
          <w:rFonts w:eastAsia="Calibri"/>
          <w:spacing w:val="-1"/>
          <w:sz w:val="22"/>
          <w:szCs w:val="22"/>
          <w:lang w:eastAsia="en-US"/>
        </w:rPr>
        <w:t>u</w:t>
      </w:r>
      <w:r w:rsidRPr="00AE3346">
        <w:rPr>
          <w:rFonts w:eastAsia="Calibri"/>
          <w:sz w:val="22"/>
          <w:szCs w:val="22"/>
          <w:lang w:eastAsia="en-US"/>
        </w:rPr>
        <w:t>rr</w:t>
      </w:r>
      <w:r w:rsidRPr="00AE3346">
        <w:rPr>
          <w:rFonts w:eastAsia="Calibri"/>
          <w:spacing w:val="-1"/>
          <w:sz w:val="22"/>
          <w:szCs w:val="22"/>
          <w:lang w:eastAsia="en-US"/>
        </w:rPr>
        <w:t>i</w:t>
      </w:r>
      <w:r w:rsidRPr="00AE3346">
        <w:rPr>
          <w:rFonts w:eastAsia="Calibri"/>
          <w:sz w:val="22"/>
          <w:szCs w:val="22"/>
          <w:lang w:eastAsia="en-US"/>
        </w:rPr>
        <w:t>cu</w:t>
      </w:r>
      <w:r w:rsidRPr="00AE3346">
        <w:rPr>
          <w:rFonts w:eastAsia="Calibri"/>
          <w:spacing w:val="-1"/>
          <w:sz w:val="22"/>
          <w:szCs w:val="22"/>
          <w:lang w:eastAsia="en-US"/>
        </w:rPr>
        <w:t>l</w:t>
      </w:r>
      <w:r w:rsidRPr="00AE3346">
        <w:rPr>
          <w:rFonts w:eastAsia="Calibri"/>
          <w:sz w:val="22"/>
          <w:szCs w:val="22"/>
          <w:lang w:eastAsia="en-US"/>
        </w:rPr>
        <w:t>a</w:t>
      </w:r>
      <w:r w:rsidRPr="00AE3346">
        <w:rPr>
          <w:rFonts w:eastAsia="Calibri"/>
          <w:spacing w:val="-3"/>
          <w:sz w:val="22"/>
          <w:szCs w:val="22"/>
          <w:lang w:eastAsia="en-US"/>
        </w:rPr>
        <w:t>r</w:t>
      </w:r>
      <w:r w:rsidRPr="00AE3346">
        <w:rPr>
          <w:rFonts w:eastAsia="Calibri"/>
          <w:sz w:val="22"/>
          <w:szCs w:val="22"/>
          <w:lang w:eastAsia="en-US"/>
        </w:rPr>
        <w:t>e.</w:t>
      </w:r>
    </w:p>
    <w:p w:rsidR="007A7833" w:rsidRPr="00AE3346" w:rsidRDefault="007A7833" w:rsidP="00AE3346">
      <w:pPr>
        <w:widowControl w:val="0"/>
        <w:suppressAutoHyphens w:val="0"/>
        <w:spacing w:before="5" w:line="130" w:lineRule="exact"/>
        <w:jc w:val="both"/>
        <w:rPr>
          <w:rFonts w:eastAsia="Calibri"/>
          <w:sz w:val="13"/>
          <w:szCs w:val="13"/>
          <w:lang w:eastAsia="en-US"/>
        </w:rPr>
      </w:pPr>
    </w:p>
    <w:p w:rsidR="007A7833" w:rsidRPr="00AE3346" w:rsidRDefault="007A7833" w:rsidP="00AE3346">
      <w:pPr>
        <w:widowControl w:val="0"/>
        <w:suppressAutoHyphens w:val="0"/>
        <w:ind w:right="-20"/>
        <w:jc w:val="both"/>
        <w:rPr>
          <w:rFonts w:eastAsia="Calibri"/>
          <w:sz w:val="22"/>
          <w:szCs w:val="22"/>
          <w:lang w:eastAsia="en-US"/>
        </w:rPr>
      </w:pPr>
      <w:r w:rsidRPr="00AE3346">
        <w:rPr>
          <w:rFonts w:eastAsia="Calibri"/>
          <w:sz w:val="22"/>
          <w:szCs w:val="22"/>
          <w:lang w:eastAsia="en-US"/>
        </w:rPr>
        <w:t>Ai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sensi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ell’a</w:t>
      </w:r>
      <w:r w:rsidRPr="00AE3346">
        <w:rPr>
          <w:rFonts w:eastAsia="Calibri"/>
          <w:spacing w:val="-1"/>
          <w:sz w:val="22"/>
          <w:szCs w:val="22"/>
          <w:lang w:eastAsia="en-US"/>
        </w:rPr>
        <w:t>r</w:t>
      </w:r>
      <w:r w:rsidRPr="00AE3346">
        <w:rPr>
          <w:rFonts w:eastAsia="Calibri"/>
          <w:sz w:val="22"/>
          <w:szCs w:val="22"/>
          <w:lang w:eastAsia="en-US"/>
        </w:rPr>
        <w:t>t.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1"/>
          <w:sz w:val="22"/>
          <w:szCs w:val="22"/>
          <w:lang w:eastAsia="en-US"/>
        </w:rPr>
        <w:t>1</w:t>
      </w:r>
      <w:r w:rsidRPr="00AE3346">
        <w:rPr>
          <w:rFonts w:eastAsia="Calibri"/>
          <w:sz w:val="22"/>
          <w:szCs w:val="22"/>
          <w:lang w:eastAsia="en-US"/>
        </w:rPr>
        <w:t>3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el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.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1"/>
          <w:sz w:val="22"/>
          <w:szCs w:val="22"/>
          <w:lang w:eastAsia="en-US"/>
        </w:rPr>
        <w:t>L</w:t>
      </w:r>
      <w:r w:rsidRPr="00AE3346">
        <w:rPr>
          <w:rFonts w:eastAsia="Calibri"/>
          <w:sz w:val="22"/>
          <w:szCs w:val="22"/>
          <w:lang w:eastAsia="en-US"/>
        </w:rPr>
        <w:t>.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2"/>
          <w:sz w:val="22"/>
          <w:szCs w:val="22"/>
          <w:lang w:eastAsia="en-US"/>
        </w:rPr>
        <w:t>v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1"/>
          <w:sz w:val="22"/>
          <w:szCs w:val="22"/>
          <w:lang w:eastAsia="en-US"/>
        </w:rPr>
        <w:t>1</w:t>
      </w:r>
      <w:r w:rsidRPr="00AE3346">
        <w:rPr>
          <w:rFonts w:eastAsia="Calibri"/>
          <w:spacing w:val="-2"/>
          <w:sz w:val="22"/>
          <w:szCs w:val="22"/>
          <w:lang w:eastAsia="en-US"/>
        </w:rPr>
        <w:t>96</w:t>
      </w:r>
      <w:r w:rsidRPr="00AE3346">
        <w:rPr>
          <w:rFonts w:eastAsia="Calibri"/>
          <w:spacing w:val="1"/>
          <w:sz w:val="22"/>
          <w:szCs w:val="22"/>
          <w:lang w:eastAsia="en-US"/>
        </w:rPr>
        <w:t>/</w:t>
      </w:r>
      <w:r w:rsidRPr="00AE3346">
        <w:rPr>
          <w:rFonts w:eastAsia="Calibri"/>
          <w:spacing w:val="-2"/>
          <w:sz w:val="22"/>
          <w:szCs w:val="22"/>
          <w:lang w:eastAsia="en-US"/>
        </w:rPr>
        <w:t>0</w:t>
      </w:r>
      <w:r w:rsidRPr="00AE3346">
        <w:rPr>
          <w:rFonts w:eastAsia="Calibri"/>
          <w:spacing w:val="1"/>
          <w:sz w:val="22"/>
          <w:szCs w:val="22"/>
          <w:lang w:eastAsia="en-US"/>
        </w:rPr>
        <w:t>3</w:t>
      </w:r>
      <w:r w:rsidRPr="00AE3346">
        <w:rPr>
          <w:rFonts w:eastAsia="Calibri"/>
          <w:sz w:val="22"/>
          <w:szCs w:val="22"/>
          <w:lang w:eastAsia="en-US"/>
        </w:rPr>
        <w:t>,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il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s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z w:val="22"/>
          <w:szCs w:val="22"/>
          <w:lang w:eastAsia="en-US"/>
        </w:rPr>
        <w:t>t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2"/>
          <w:sz w:val="22"/>
          <w:szCs w:val="22"/>
          <w:lang w:eastAsia="en-US"/>
        </w:rPr>
        <w:t>s</w:t>
      </w:r>
      <w:r w:rsidRPr="00AE3346">
        <w:rPr>
          <w:rFonts w:eastAsia="Calibri"/>
          <w:sz w:val="22"/>
          <w:szCs w:val="22"/>
          <w:lang w:eastAsia="en-US"/>
        </w:rPr>
        <w:t>crit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a</w:t>
      </w:r>
      <w:r w:rsidRPr="00AE3346">
        <w:rPr>
          <w:rFonts w:eastAsia="Calibri"/>
          <w:spacing w:val="-1"/>
          <w:sz w:val="22"/>
          <w:szCs w:val="22"/>
          <w:lang w:eastAsia="en-US"/>
        </w:rPr>
        <w:t>u</w:t>
      </w:r>
      <w:r w:rsidRPr="00AE3346">
        <w:rPr>
          <w:rFonts w:eastAsia="Calibri"/>
          <w:sz w:val="22"/>
          <w:szCs w:val="22"/>
          <w:lang w:eastAsia="en-US"/>
        </w:rPr>
        <w:t>t</w:t>
      </w:r>
      <w:r w:rsidRPr="00AE3346">
        <w:rPr>
          <w:rFonts w:eastAsia="Calibri"/>
          <w:spacing w:val="2"/>
          <w:sz w:val="22"/>
          <w:szCs w:val="22"/>
          <w:lang w:eastAsia="en-US"/>
        </w:rPr>
        <w:t>o</w:t>
      </w:r>
      <w:r w:rsidRPr="00AE3346">
        <w:rPr>
          <w:rFonts w:eastAsia="Calibri"/>
          <w:sz w:val="22"/>
          <w:szCs w:val="22"/>
          <w:lang w:eastAsia="en-US"/>
        </w:rPr>
        <w:t>ri</w:t>
      </w:r>
      <w:r w:rsidRPr="00AE3346">
        <w:rPr>
          <w:rFonts w:eastAsia="Calibri"/>
          <w:spacing w:val="-2"/>
          <w:sz w:val="22"/>
          <w:szCs w:val="22"/>
          <w:lang w:eastAsia="en-US"/>
        </w:rPr>
        <w:t>z</w:t>
      </w:r>
      <w:r w:rsidRPr="00AE3346">
        <w:rPr>
          <w:rFonts w:eastAsia="Calibri"/>
          <w:spacing w:val="-1"/>
          <w:sz w:val="22"/>
          <w:szCs w:val="22"/>
          <w:lang w:eastAsia="en-US"/>
        </w:rPr>
        <w:t>z</w:t>
      </w:r>
      <w:r w:rsidRPr="00AE3346">
        <w:rPr>
          <w:rFonts w:eastAsia="Calibri"/>
          <w:sz w:val="22"/>
          <w:szCs w:val="22"/>
          <w:lang w:eastAsia="en-US"/>
        </w:rPr>
        <w:t>a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l’</w:t>
      </w:r>
      <w:r w:rsidRPr="00AE3346">
        <w:rPr>
          <w:rFonts w:eastAsia="Calibri"/>
          <w:spacing w:val="-1"/>
          <w:sz w:val="22"/>
          <w:szCs w:val="22"/>
          <w:lang w:eastAsia="en-US"/>
        </w:rPr>
        <w:t>i</w:t>
      </w:r>
      <w:r w:rsidRPr="00AE3346">
        <w:rPr>
          <w:rFonts w:eastAsia="Calibri"/>
          <w:sz w:val="22"/>
          <w:szCs w:val="22"/>
          <w:lang w:eastAsia="en-US"/>
        </w:rPr>
        <w:t>stitu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al</w:t>
      </w:r>
      <w:r w:rsidRPr="00AE3346">
        <w:rPr>
          <w:rFonts w:eastAsia="Calibri"/>
          <w:spacing w:val="-1"/>
          <w:sz w:val="22"/>
          <w:szCs w:val="22"/>
          <w:lang w:eastAsia="en-US"/>
        </w:rPr>
        <w:t>l</w:t>
      </w:r>
      <w:r w:rsidRPr="00AE3346">
        <w:rPr>
          <w:rFonts w:eastAsia="Calibri"/>
          <w:sz w:val="22"/>
          <w:szCs w:val="22"/>
          <w:lang w:eastAsia="en-US"/>
        </w:rPr>
        <w:t>’</w:t>
      </w:r>
      <w:r w:rsidRPr="00AE3346">
        <w:rPr>
          <w:rFonts w:eastAsia="Calibri"/>
          <w:spacing w:val="-1"/>
          <w:sz w:val="22"/>
          <w:szCs w:val="22"/>
          <w:lang w:eastAsia="en-US"/>
        </w:rPr>
        <w:t>u</w:t>
      </w:r>
      <w:r w:rsidRPr="00AE3346">
        <w:rPr>
          <w:rFonts w:eastAsia="Calibri"/>
          <w:sz w:val="22"/>
          <w:szCs w:val="22"/>
          <w:lang w:eastAsia="en-US"/>
        </w:rPr>
        <w:t>til</w:t>
      </w:r>
      <w:r w:rsidRPr="00AE3346">
        <w:rPr>
          <w:rFonts w:eastAsia="Calibri"/>
          <w:spacing w:val="-1"/>
          <w:sz w:val="22"/>
          <w:szCs w:val="22"/>
          <w:lang w:eastAsia="en-US"/>
        </w:rPr>
        <w:t>izz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ed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al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trat</w:t>
      </w:r>
      <w:r w:rsidRPr="00AE3346">
        <w:rPr>
          <w:rFonts w:eastAsia="Calibri"/>
          <w:spacing w:val="1"/>
          <w:sz w:val="22"/>
          <w:szCs w:val="22"/>
          <w:lang w:eastAsia="en-US"/>
        </w:rPr>
        <w:t>t</w:t>
      </w:r>
      <w:r w:rsidRPr="00AE3346">
        <w:rPr>
          <w:rFonts w:eastAsia="Calibri"/>
          <w:spacing w:val="-3"/>
          <w:sz w:val="22"/>
          <w:szCs w:val="22"/>
          <w:lang w:eastAsia="en-US"/>
        </w:rPr>
        <w:t>a</w:t>
      </w:r>
      <w:r w:rsidRPr="00AE3346">
        <w:rPr>
          <w:rFonts w:eastAsia="Calibri"/>
          <w:spacing w:val="1"/>
          <w:sz w:val="22"/>
          <w:szCs w:val="22"/>
          <w:lang w:eastAsia="en-US"/>
        </w:rPr>
        <w:t>m</w:t>
      </w:r>
      <w:r w:rsidRPr="00AE3346">
        <w:rPr>
          <w:rFonts w:eastAsia="Calibri"/>
          <w:sz w:val="22"/>
          <w:szCs w:val="22"/>
          <w:lang w:eastAsia="en-US"/>
        </w:rPr>
        <w:t>en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ei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 xml:space="preserve">ati </w:t>
      </w:r>
      <w:r w:rsidRPr="00AE3346">
        <w:rPr>
          <w:rFonts w:eastAsia="Calibri"/>
          <w:spacing w:val="-1"/>
          <w:sz w:val="22"/>
          <w:szCs w:val="22"/>
          <w:lang w:eastAsia="en-US"/>
        </w:rPr>
        <w:t>p</w:t>
      </w:r>
      <w:r w:rsidRPr="00AE3346">
        <w:rPr>
          <w:rFonts w:eastAsia="Calibri"/>
          <w:sz w:val="22"/>
          <w:szCs w:val="22"/>
          <w:lang w:eastAsia="en-US"/>
        </w:rPr>
        <w:t>ers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1"/>
          <w:sz w:val="22"/>
          <w:szCs w:val="22"/>
          <w:lang w:eastAsia="en-US"/>
        </w:rPr>
        <w:t>n</w:t>
      </w:r>
      <w:r w:rsidRPr="00AE3346">
        <w:rPr>
          <w:rFonts w:eastAsia="Calibri"/>
          <w:sz w:val="22"/>
          <w:szCs w:val="22"/>
          <w:lang w:eastAsia="en-US"/>
        </w:rPr>
        <w:t>ali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qu</w:t>
      </w:r>
      <w:r w:rsidRPr="00AE3346">
        <w:rPr>
          <w:rFonts w:eastAsia="Calibri"/>
          <w:sz w:val="22"/>
          <w:szCs w:val="22"/>
          <w:lang w:eastAsia="en-US"/>
        </w:rPr>
        <w:t>ali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ic</w:t>
      </w:r>
      <w:r w:rsidRPr="00AE3346">
        <w:rPr>
          <w:rFonts w:eastAsia="Calibri"/>
          <w:spacing w:val="-1"/>
          <w:sz w:val="22"/>
          <w:szCs w:val="22"/>
          <w:lang w:eastAsia="en-US"/>
        </w:rPr>
        <w:t>h</w:t>
      </w:r>
      <w:r w:rsidRPr="00AE3346">
        <w:rPr>
          <w:rFonts w:eastAsia="Calibri"/>
          <w:sz w:val="22"/>
          <w:szCs w:val="22"/>
          <w:lang w:eastAsia="en-US"/>
        </w:rPr>
        <w:t>iar</w:t>
      </w:r>
      <w:r w:rsidRPr="00AE3346">
        <w:rPr>
          <w:rFonts w:eastAsia="Calibri"/>
          <w:spacing w:val="-3"/>
          <w:sz w:val="22"/>
          <w:szCs w:val="22"/>
          <w:lang w:eastAsia="en-US"/>
        </w:rPr>
        <w:t>a</w:t>
      </w:r>
      <w:r w:rsidRPr="00AE3346">
        <w:rPr>
          <w:rFonts w:eastAsia="Calibri"/>
          <w:sz w:val="22"/>
          <w:szCs w:val="22"/>
          <w:lang w:eastAsia="en-US"/>
        </w:rPr>
        <w:t>ti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3"/>
          <w:sz w:val="22"/>
          <w:szCs w:val="22"/>
          <w:lang w:eastAsia="en-US"/>
        </w:rPr>
        <w:t>p</w:t>
      </w:r>
      <w:r w:rsidRPr="00AE3346">
        <w:rPr>
          <w:rFonts w:eastAsia="Calibri"/>
          <w:sz w:val="22"/>
          <w:szCs w:val="22"/>
          <w:lang w:eastAsia="en-US"/>
        </w:rPr>
        <w:t>er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le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fi</w:t>
      </w:r>
      <w:r w:rsidRPr="00AE3346">
        <w:rPr>
          <w:rFonts w:eastAsia="Calibri"/>
          <w:spacing w:val="-1"/>
          <w:sz w:val="22"/>
          <w:szCs w:val="22"/>
          <w:lang w:eastAsia="en-US"/>
        </w:rPr>
        <w:t>n</w:t>
      </w:r>
      <w:r w:rsidRPr="00AE3346">
        <w:rPr>
          <w:rFonts w:eastAsia="Calibri"/>
          <w:sz w:val="22"/>
          <w:szCs w:val="22"/>
          <w:lang w:eastAsia="en-US"/>
        </w:rPr>
        <w:t>al</w:t>
      </w:r>
      <w:r w:rsidRPr="00AE3346">
        <w:rPr>
          <w:rFonts w:eastAsia="Calibri"/>
          <w:spacing w:val="-1"/>
          <w:sz w:val="22"/>
          <w:szCs w:val="22"/>
          <w:lang w:eastAsia="en-US"/>
        </w:rPr>
        <w:t>i</w:t>
      </w:r>
      <w:r w:rsidRPr="00AE3346">
        <w:rPr>
          <w:rFonts w:eastAsia="Calibri"/>
          <w:sz w:val="22"/>
          <w:szCs w:val="22"/>
          <w:lang w:eastAsia="en-US"/>
        </w:rPr>
        <w:t>tà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i</w:t>
      </w:r>
      <w:r w:rsidRPr="00AE3346">
        <w:rPr>
          <w:rFonts w:eastAsia="Calibri"/>
          <w:spacing w:val="-3"/>
          <w:sz w:val="22"/>
          <w:szCs w:val="22"/>
          <w:lang w:eastAsia="en-US"/>
        </w:rPr>
        <w:t>s</w:t>
      </w:r>
      <w:r w:rsidRPr="00AE3346">
        <w:rPr>
          <w:rFonts w:eastAsia="Calibri"/>
          <w:sz w:val="22"/>
          <w:szCs w:val="22"/>
          <w:lang w:eastAsia="en-US"/>
        </w:rPr>
        <w:t>titu</w:t>
      </w:r>
      <w:r w:rsidRPr="00AE3346">
        <w:rPr>
          <w:rFonts w:eastAsia="Calibri"/>
          <w:spacing w:val="-1"/>
          <w:sz w:val="22"/>
          <w:szCs w:val="22"/>
          <w:lang w:eastAsia="en-US"/>
        </w:rPr>
        <w:t>z</w:t>
      </w:r>
      <w:r w:rsidRPr="00AE3346">
        <w:rPr>
          <w:rFonts w:eastAsia="Calibri"/>
          <w:sz w:val="22"/>
          <w:szCs w:val="22"/>
          <w:lang w:eastAsia="en-US"/>
        </w:rPr>
        <w:t>i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1"/>
          <w:sz w:val="22"/>
          <w:szCs w:val="22"/>
          <w:lang w:eastAsia="en-US"/>
        </w:rPr>
        <w:t>n</w:t>
      </w:r>
      <w:r w:rsidRPr="00AE3346">
        <w:rPr>
          <w:rFonts w:eastAsia="Calibri"/>
          <w:sz w:val="22"/>
          <w:szCs w:val="22"/>
          <w:lang w:eastAsia="en-US"/>
        </w:rPr>
        <w:t>al</w:t>
      </w:r>
      <w:r w:rsidRPr="00AE3346">
        <w:rPr>
          <w:rFonts w:eastAsia="Calibri"/>
          <w:spacing w:val="-1"/>
          <w:sz w:val="22"/>
          <w:szCs w:val="22"/>
          <w:lang w:eastAsia="en-US"/>
        </w:rPr>
        <w:t>i</w:t>
      </w:r>
      <w:r w:rsidRPr="00AE3346">
        <w:rPr>
          <w:rFonts w:eastAsia="Calibri"/>
          <w:sz w:val="22"/>
          <w:szCs w:val="22"/>
          <w:lang w:eastAsia="en-US"/>
        </w:rPr>
        <w:t>,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3"/>
          <w:sz w:val="22"/>
          <w:szCs w:val="22"/>
          <w:lang w:eastAsia="en-US"/>
        </w:rPr>
        <w:t>l</w:t>
      </w:r>
      <w:r w:rsidRPr="00AE3346">
        <w:rPr>
          <w:rFonts w:eastAsia="Calibri"/>
          <w:sz w:val="22"/>
          <w:szCs w:val="22"/>
          <w:lang w:eastAsia="en-US"/>
        </w:rPr>
        <w:t>a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pubb</w:t>
      </w:r>
      <w:r w:rsidRPr="00AE3346">
        <w:rPr>
          <w:rFonts w:eastAsia="Calibri"/>
          <w:sz w:val="22"/>
          <w:szCs w:val="22"/>
          <w:lang w:eastAsia="en-US"/>
        </w:rPr>
        <w:t>lici</w:t>
      </w:r>
      <w:r w:rsidRPr="00AE3346">
        <w:rPr>
          <w:rFonts w:eastAsia="Calibri"/>
          <w:spacing w:val="-1"/>
          <w:sz w:val="22"/>
          <w:szCs w:val="22"/>
          <w:lang w:eastAsia="en-US"/>
        </w:rPr>
        <w:t>zz</w:t>
      </w:r>
      <w:r w:rsidRPr="00AE3346">
        <w:rPr>
          <w:rFonts w:eastAsia="Calibri"/>
          <w:sz w:val="22"/>
          <w:szCs w:val="22"/>
          <w:lang w:eastAsia="en-US"/>
        </w:rPr>
        <w:t>a</w:t>
      </w:r>
      <w:r w:rsidRPr="00AE3346">
        <w:rPr>
          <w:rFonts w:eastAsia="Calibri"/>
          <w:spacing w:val="-1"/>
          <w:sz w:val="22"/>
          <w:szCs w:val="22"/>
          <w:lang w:eastAsia="en-US"/>
        </w:rPr>
        <w:t>z</w:t>
      </w:r>
      <w:r w:rsidRPr="00AE3346">
        <w:rPr>
          <w:rFonts w:eastAsia="Calibri"/>
          <w:sz w:val="22"/>
          <w:szCs w:val="22"/>
          <w:lang w:eastAsia="en-US"/>
        </w:rPr>
        <w:t>i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1"/>
          <w:sz w:val="22"/>
          <w:szCs w:val="22"/>
          <w:lang w:eastAsia="en-US"/>
        </w:rPr>
        <w:t>n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d</w:t>
      </w:r>
      <w:r w:rsidRPr="00AE3346">
        <w:rPr>
          <w:rFonts w:eastAsia="Calibri"/>
          <w:sz w:val="22"/>
          <w:szCs w:val="22"/>
          <w:lang w:eastAsia="en-US"/>
        </w:rPr>
        <w:t>el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2"/>
          <w:sz w:val="22"/>
          <w:szCs w:val="22"/>
          <w:lang w:eastAsia="en-US"/>
        </w:rPr>
        <w:t>c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z w:val="22"/>
          <w:szCs w:val="22"/>
          <w:lang w:eastAsia="en-US"/>
        </w:rPr>
        <w:t>r</w:t>
      </w:r>
      <w:r w:rsidRPr="00AE3346">
        <w:rPr>
          <w:rFonts w:eastAsia="Calibri"/>
          <w:spacing w:val="-3"/>
          <w:sz w:val="22"/>
          <w:szCs w:val="22"/>
          <w:lang w:eastAsia="en-US"/>
        </w:rPr>
        <w:t>s</w:t>
      </w:r>
      <w:r w:rsidRPr="00AE3346">
        <w:rPr>
          <w:rFonts w:eastAsia="Calibri"/>
          <w:sz w:val="22"/>
          <w:szCs w:val="22"/>
          <w:lang w:eastAsia="en-US"/>
        </w:rPr>
        <w:t>o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la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pacing w:val="-1"/>
          <w:sz w:val="22"/>
          <w:szCs w:val="22"/>
          <w:lang w:eastAsia="en-US"/>
        </w:rPr>
        <w:t>pubb</w:t>
      </w:r>
      <w:r w:rsidRPr="00AE3346">
        <w:rPr>
          <w:rFonts w:eastAsia="Calibri"/>
          <w:sz w:val="22"/>
          <w:szCs w:val="22"/>
          <w:lang w:eastAsia="en-US"/>
        </w:rPr>
        <w:t>lica</w:t>
      </w:r>
      <w:r w:rsidRPr="00AE3346">
        <w:rPr>
          <w:rFonts w:eastAsia="Calibri"/>
          <w:spacing w:val="-1"/>
          <w:sz w:val="22"/>
          <w:szCs w:val="22"/>
          <w:lang w:eastAsia="en-US"/>
        </w:rPr>
        <w:t>z</w:t>
      </w:r>
      <w:r w:rsidRPr="00AE3346">
        <w:rPr>
          <w:rFonts w:eastAsia="Calibri"/>
          <w:sz w:val="22"/>
          <w:szCs w:val="22"/>
          <w:lang w:eastAsia="en-US"/>
        </w:rPr>
        <w:t>i</w:t>
      </w:r>
      <w:r w:rsidRPr="00AE3346">
        <w:rPr>
          <w:rFonts w:eastAsia="Calibri"/>
          <w:spacing w:val="1"/>
          <w:sz w:val="22"/>
          <w:szCs w:val="22"/>
          <w:lang w:eastAsia="en-US"/>
        </w:rPr>
        <w:t>o</w:t>
      </w:r>
      <w:r w:rsidRPr="00AE3346">
        <w:rPr>
          <w:rFonts w:eastAsia="Calibri"/>
          <w:spacing w:val="-1"/>
          <w:sz w:val="22"/>
          <w:szCs w:val="22"/>
          <w:lang w:eastAsia="en-US"/>
        </w:rPr>
        <w:t>n</w:t>
      </w:r>
      <w:r w:rsidRPr="00AE3346">
        <w:rPr>
          <w:rFonts w:eastAsia="Calibri"/>
          <w:sz w:val="22"/>
          <w:szCs w:val="22"/>
          <w:lang w:eastAsia="en-US"/>
        </w:rPr>
        <w:t>e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sul</w:t>
      </w:r>
      <w:r w:rsidR="00AE3346" w:rsidRPr="00AE3346">
        <w:rPr>
          <w:rFonts w:eastAsia="Calibri"/>
          <w:sz w:val="22"/>
          <w:szCs w:val="22"/>
          <w:lang w:eastAsia="en-US"/>
        </w:rPr>
        <w:t xml:space="preserve"> </w:t>
      </w:r>
      <w:r w:rsidRPr="00AE3346">
        <w:rPr>
          <w:rFonts w:eastAsia="Calibri"/>
          <w:sz w:val="22"/>
          <w:szCs w:val="22"/>
          <w:lang w:eastAsia="en-US"/>
        </w:rPr>
        <w:t>s</w:t>
      </w:r>
      <w:r w:rsidRPr="00AE3346">
        <w:rPr>
          <w:rFonts w:eastAsia="Calibri"/>
          <w:spacing w:val="-3"/>
          <w:sz w:val="22"/>
          <w:szCs w:val="22"/>
          <w:lang w:eastAsia="en-US"/>
        </w:rPr>
        <w:t>i</w:t>
      </w:r>
      <w:r w:rsidRPr="00AE3346">
        <w:rPr>
          <w:rFonts w:eastAsia="Calibri"/>
          <w:spacing w:val="-2"/>
          <w:sz w:val="22"/>
          <w:szCs w:val="22"/>
          <w:lang w:eastAsia="en-US"/>
        </w:rPr>
        <w:t>t</w:t>
      </w:r>
      <w:r w:rsidRPr="00AE3346">
        <w:rPr>
          <w:rFonts w:eastAsia="Calibri"/>
          <w:sz w:val="22"/>
          <w:szCs w:val="22"/>
          <w:lang w:eastAsia="en-US"/>
        </w:rPr>
        <w:t>o w</w:t>
      </w:r>
      <w:r w:rsidRPr="00AE3346">
        <w:rPr>
          <w:rFonts w:eastAsia="Calibri"/>
          <w:spacing w:val="1"/>
          <w:sz w:val="22"/>
          <w:szCs w:val="22"/>
          <w:lang w:eastAsia="en-US"/>
        </w:rPr>
        <w:t>e</w:t>
      </w:r>
      <w:r w:rsidRPr="00AE3346">
        <w:rPr>
          <w:rFonts w:eastAsia="Calibri"/>
          <w:spacing w:val="-1"/>
          <w:sz w:val="22"/>
          <w:szCs w:val="22"/>
          <w:lang w:eastAsia="en-US"/>
        </w:rPr>
        <w:t>b</w:t>
      </w:r>
      <w:r w:rsidRPr="00AE3346">
        <w:rPr>
          <w:rFonts w:eastAsia="Calibri"/>
          <w:sz w:val="22"/>
          <w:szCs w:val="22"/>
          <w:lang w:eastAsia="en-US"/>
        </w:rPr>
        <w:t>.</w:t>
      </w:r>
    </w:p>
    <w:p w:rsidR="007A7833" w:rsidRPr="00AE3346" w:rsidRDefault="007A7833" w:rsidP="007A7833">
      <w:pPr>
        <w:widowControl w:val="0"/>
        <w:suppressAutoHyphens w:val="0"/>
        <w:spacing w:before="5" w:line="130" w:lineRule="exact"/>
        <w:rPr>
          <w:rFonts w:eastAsia="Calibri"/>
          <w:sz w:val="13"/>
          <w:szCs w:val="13"/>
          <w:lang w:eastAsia="en-US"/>
        </w:rPr>
      </w:pPr>
    </w:p>
    <w:p w:rsidR="007A7833" w:rsidRPr="00AE3346" w:rsidRDefault="007A7833" w:rsidP="007A7833">
      <w:pPr>
        <w:widowControl w:val="0"/>
        <w:tabs>
          <w:tab w:val="center" w:pos="7088"/>
          <w:tab w:val="right" w:pos="9639"/>
        </w:tabs>
        <w:suppressAutoHyphens w:val="0"/>
        <w:ind w:right="-73"/>
        <w:rPr>
          <w:rFonts w:eastAsia="Calibri"/>
          <w:sz w:val="22"/>
          <w:szCs w:val="22"/>
          <w:lang w:eastAsia="en-US"/>
        </w:rPr>
      </w:pPr>
      <w:r w:rsidRPr="00AE3346">
        <w:rPr>
          <w:rFonts w:eastAsia="Calibri"/>
          <w:spacing w:val="-1"/>
          <w:sz w:val="22"/>
          <w:szCs w:val="22"/>
          <w:lang w:eastAsia="en-US"/>
        </w:rPr>
        <w:t>Capua</w:t>
      </w:r>
      <w:r w:rsidRPr="00AE3346">
        <w:rPr>
          <w:rFonts w:eastAsia="Calibri"/>
          <w:sz w:val="22"/>
          <w:szCs w:val="22"/>
          <w:lang w:eastAsia="en-US"/>
        </w:rPr>
        <w:t>,</w:t>
      </w:r>
      <w:r w:rsidR="00DF0C4B" w:rsidRPr="00AE3346">
        <w:rPr>
          <w:rFonts w:eastAsia="Calibri"/>
          <w:sz w:val="22"/>
          <w:szCs w:val="22"/>
          <w:lang w:eastAsia="en-US"/>
        </w:rPr>
        <w:t>_______________</w:t>
      </w:r>
      <w:r w:rsidRPr="00AE3346">
        <w:rPr>
          <w:rFonts w:eastAsia="Calibri"/>
          <w:sz w:val="22"/>
          <w:szCs w:val="22"/>
          <w:lang w:eastAsia="en-US"/>
        </w:rPr>
        <w:tab/>
      </w:r>
      <w:r w:rsidRPr="00AE3346">
        <w:rPr>
          <w:rFonts w:eastAsia="Calibri"/>
          <w:spacing w:val="1"/>
          <w:sz w:val="22"/>
          <w:szCs w:val="22"/>
          <w:lang w:eastAsia="en-US"/>
        </w:rPr>
        <w:t>L</w:t>
      </w:r>
      <w:r w:rsidRPr="00AE3346">
        <w:rPr>
          <w:rFonts w:eastAsia="Calibri"/>
          <w:sz w:val="22"/>
          <w:szCs w:val="22"/>
          <w:lang w:eastAsia="en-US"/>
        </w:rPr>
        <w:t>’al</w:t>
      </w:r>
      <w:r w:rsidRPr="00AE3346">
        <w:rPr>
          <w:rFonts w:eastAsia="Calibri"/>
          <w:spacing w:val="-1"/>
          <w:sz w:val="22"/>
          <w:szCs w:val="22"/>
          <w:lang w:eastAsia="en-US"/>
        </w:rPr>
        <w:t>l</w:t>
      </w:r>
      <w:r w:rsidRPr="00AE3346">
        <w:rPr>
          <w:rFonts w:eastAsia="Calibri"/>
          <w:sz w:val="22"/>
          <w:szCs w:val="22"/>
          <w:lang w:eastAsia="en-US"/>
        </w:rPr>
        <w:t>i</w:t>
      </w:r>
      <w:r w:rsidRPr="00AE3346">
        <w:rPr>
          <w:rFonts w:eastAsia="Calibri"/>
          <w:spacing w:val="-2"/>
          <w:sz w:val="22"/>
          <w:szCs w:val="22"/>
          <w:lang w:eastAsia="en-US"/>
        </w:rPr>
        <w:t>e</w:t>
      </w:r>
      <w:r w:rsidRPr="00AE3346">
        <w:rPr>
          <w:rFonts w:eastAsia="Calibri"/>
          <w:spacing w:val="1"/>
          <w:sz w:val="22"/>
          <w:szCs w:val="22"/>
          <w:lang w:eastAsia="en-US"/>
        </w:rPr>
        <w:t>v</w:t>
      </w:r>
      <w:r w:rsidRPr="00AE3346">
        <w:rPr>
          <w:rFonts w:eastAsia="Calibri"/>
          <w:sz w:val="22"/>
          <w:szCs w:val="22"/>
          <w:lang w:eastAsia="en-US"/>
        </w:rPr>
        <w:t>o</w:t>
      </w:r>
    </w:p>
    <w:p w:rsidR="007A7833" w:rsidRPr="00AE3346" w:rsidRDefault="007A7833" w:rsidP="007A7833">
      <w:pPr>
        <w:widowControl w:val="0"/>
        <w:tabs>
          <w:tab w:val="center" w:pos="7088"/>
          <w:tab w:val="right" w:pos="9639"/>
        </w:tabs>
        <w:suppressAutoHyphens w:val="0"/>
        <w:ind w:right="-73"/>
        <w:rPr>
          <w:rFonts w:eastAsia="Calibri"/>
          <w:sz w:val="22"/>
          <w:szCs w:val="22"/>
          <w:lang w:eastAsia="en-US"/>
        </w:rPr>
      </w:pPr>
    </w:p>
    <w:p w:rsidR="007A7833" w:rsidRPr="00AE3346" w:rsidRDefault="007A7833" w:rsidP="007A7833">
      <w:pPr>
        <w:widowControl w:val="0"/>
        <w:tabs>
          <w:tab w:val="center" w:pos="7088"/>
          <w:tab w:val="right" w:pos="9639"/>
        </w:tabs>
        <w:suppressAutoHyphens w:val="0"/>
        <w:ind w:right="-73"/>
        <w:rPr>
          <w:rFonts w:eastAsia="Calibri"/>
          <w:sz w:val="22"/>
          <w:szCs w:val="22"/>
          <w:u w:val="single" w:color="000000"/>
          <w:lang w:eastAsia="en-US"/>
        </w:rPr>
      </w:pPr>
      <w:r w:rsidRPr="00AE3346">
        <w:rPr>
          <w:rFonts w:eastAsia="Calibri"/>
          <w:sz w:val="22"/>
          <w:szCs w:val="22"/>
          <w:lang w:eastAsia="en-US"/>
        </w:rPr>
        <w:tab/>
        <w:t>_________________________________________</w:t>
      </w:r>
    </w:p>
    <w:p w:rsidR="007A7833" w:rsidRPr="00AE3346" w:rsidRDefault="007A7833" w:rsidP="007A7833">
      <w:pPr>
        <w:widowControl w:val="0"/>
        <w:tabs>
          <w:tab w:val="left" w:pos="1020"/>
          <w:tab w:val="left" w:pos="3860"/>
        </w:tabs>
        <w:suppressAutoHyphens w:val="0"/>
        <w:ind w:right="-20"/>
        <w:rPr>
          <w:rFonts w:eastAsia="Calibri"/>
          <w:sz w:val="22"/>
          <w:szCs w:val="22"/>
          <w:lang w:eastAsia="en-US"/>
        </w:rPr>
      </w:pPr>
    </w:p>
    <w:p w:rsidR="007A7833" w:rsidRPr="00AE3346" w:rsidRDefault="007A7833" w:rsidP="007A7833">
      <w:pPr>
        <w:widowControl w:val="0"/>
        <w:suppressAutoHyphens w:val="0"/>
        <w:spacing w:after="200" w:line="276" w:lineRule="auto"/>
        <w:rPr>
          <w:rFonts w:eastAsia="Calibri"/>
          <w:b/>
          <w:bCs/>
          <w:sz w:val="22"/>
          <w:szCs w:val="22"/>
          <w:lang w:eastAsia="en-US"/>
        </w:rPr>
      </w:pPr>
      <w:r w:rsidRPr="00AE3346">
        <w:rPr>
          <w:rFonts w:eastAsia="Calibri"/>
          <w:b/>
          <w:bCs/>
          <w:sz w:val="22"/>
          <w:szCs w:val="22"/>
          <w:lang w:eastAsia="en-US"/>
        </w:rPr>
        <w:br w:type="page"/>
      </w:r>
    </w:p>
    <w:p w:rsidR="007A7833" w:rsidRPr="007A7833" w:rsidRDefault="007A7833" w:rsidP="00DF0C4B">
      <w:pPr>
        <w:widowControl w:val="0"/>
        <w:suppressAutoHyphens w:val="0"/>
        <w:spacing w:before="75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A7833">
        <w:rPr>
          <w:rFonts w:ascii="Calibri" w:eastAsia="Calibri" w:hAnsi="Calibri" w:cs="Calibri"/>
          <w:b/>
          <w:bCs/>
          <w:sz w:val="22"/>
          <w:szCs w:val="22"/>
          <w:lang w:eastAsia="en-US"/>
        </w:rPr>
        <w:lastRenderedPageBreak/>
        <w:t>D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IC</w:t>
      </w:r>
      <w:r w:rsidRPr="007A7833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>H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b/>
          <w:bCs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b/>
          <w:bCs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b/>
          <w:bCs/>
          <w:sz w:val="22"/>
          <w:szCs w:val="22"/>
          <w:lang w:eastAsia="en-US"/>
        </w:rPr>
        <w:t>IRE</w:t>
      </w:r>
      <w:r w:rsidRPr="007A7833">
        <w:rPr>
          <w:rFonts w:ascii="Calibri" w:eastAsia="Calibri" w:hAnsi="Calibri" w:cs="Calibri"/>
          <w:b/>
          <w:bCs/>
          <w:spacing w:val="-1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b/>
          <w:bCs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b/>
          <w:bCs/>
          <w:spacing w:val="-1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b/>
          <w:bCs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b/>
          <w:bCs/>
          <w:spacing w:val="-1"/>
          <w:sz w:val="22"/>
          <w:szCs w:val="22"/>
          <w:lang w:eastAsia="en-US"/>
        </w:rPr>
        <w:t>B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b/>
          <w:bCs/>
          <w:spacing w:val="-1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b/>
          <w:bCs/>
          <w:sz w:val="22"/>
          <w:szCs w:val="22"/>
          <w:lang w:eastAsia="en-US"/>
        </w:rPr>
        <w:t>A’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G</w:t>
      </w:r>
      <w:r w:rsidRPr="007A7833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b/>
          <w:bCs/>
          <w:spacing w:val="-1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b/>
          <w:bCs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b/>
          <w:bCs/>
          <w:spacing w:val="1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b/>
          <w:bCs/>
          <w:sz w:val="22"/>
          <w:szCs w:val="22"/>
          <w:lang w:eastAsia="en-US"/>
        </w:rPr>
        <w:t>LE</w:t>
      </w:r>
    </w:p>
    <w:p w:rsidR="007A7833" w:rsidRPr="007A7833" w:rsidRDefault="007A7833" w:rsidP="007A7833">
      <w:pPr>
        <w:widowControl w:val="0"/>
        <w:suppressAutoHyphens w:val="0"/>
        <w:spacing w:before="8" w:line="130" w:lineRule="exact"/>
        <w:rPr>
          <w:rFonts w:ascii="Calibri" w:eastAsia="Calibri" w:hAnsi="Calibri"/>
          <w:sz w:val="13"/>
          <w:szCs w:val="13"/>
          <w:lang w:eastAsia="en-US"/>
        </w:rPr>
      </w:pPr>
    </w:p>
    <w:p w:rsidR="007A7833" w:rsidRPr="007A7833" w:rsidRDefault="007A7833" w:rsidP="007A7833">
      <w:pPr>
        <w:widowControl w:val="0"/>
        <w:suppressAutoHyphens w:val="0"/>
        <w:spacing w:line="200" w:lineRule="exact"/>
        <w:rPr>
          <w:rFonts w:ascii="Calibri" w:eastAsia="Calibri" w:hAnsi="Calibri"/>
          <w:sz w:val="20"/>
          <w:szCs w:val="20"/>
          <w:lang w:eastAsia="en-US"/>
        </w:rPr>
      </w:pPr>
    </w:p>
    <w:p w:rsidR="007A7833" w:rsidRPr="007A7833" w:rsidRDefault="007A7833" w:rsidP="007A7833">
      <w:pPr>
        <w:widowControl w:val="0"/>
        <w:suppressAutoHyphens w:val="0"/>
        <w:spacing w:line="200" w:lineRule="exact"/>
        <w:rPr>
          <w:rFonts w:ascii="Calibri" w:eastAsia="Calibri" w:hAnsi="Calibri"/>
          <w:sz w:val="20"/>
          <w:szCs w:val="20"/>
          <w:lang w:eastAsia="en-US"/>
        </w:rPr>
      </w:pPr>
    </w:p>
    <w:p w:rsidR="007A7833" w:rsidRPr="007A7833" w:rsidRDefault="007A7833" w:rsidP="007A7833">
      <w:pPr>
        <w:widowControl w:val="0"/>
        <w:suppressAutoHyphens w:val="0"/>
        <w:spacing w:line="360" w:lineRule="auto"/>
        <w:ind w:right="50"/>
        <w:jc w:val="both"/>
        <w:rPr>
          <w:rFonts w:ascii="Calibri" w:eastAsia="Calibri" w:hAnsi="Calibri" w:cs="Calibri"/>
          <w:spacing w:val="-1"/>
          <w:sz w:val="22"/>
          <w:szCs w:val="22"/>
          <w:lang w:eastAsia="en-US"/>
        </w:rPr>
      </w:pPr>
      <w:r w:rsidRPr="007A7833">
        <w:rPr>
          <w:rFonts w:ascii="Calibri" w:eastAsia="Calibri" w:hAnsi="Calibri" w:cs="Calibri"/>
          <w:sz w:val="22"/>
          <w:szCs w:val="22"/>
          <w:lang w:eastAsia="en-US"/>
        </w:rPr>
        <w:t>Ils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scrit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___________________________________________</w:t>
      </w:r>
      <w:r w:rsidR="002616BD">
        <w:rPr>
          <w:rFonts w:ascii="Calibri" w:eastAsia="Calibri" w:hAnsi="Calibri" w:cs="Calibri"/>
          <w:spacing w:val="-1"/>
          <w:sz w:val="22"/>
          <w:szCs w:val="22"/>
          <w:lang w:eastAsia="en-US"/>
        </w:rPr>
        <w:t>________________________________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_</w:t>
      </w:r>
    </w:p>
    <w:p w:rsidR="007A7833" w:rsidRPr="007A7833" w:rsidRDefault="007A7833" w:rsidP="002616BD">
      <w:pPr>
        <w:widowControl w:val="0"/>
        <w:suppressAutoHyphens w:val="0"/>
        <w:spacing w:line="360" w:lineRule="auto"/>
        <w:ind w:right="-20"/>
        <w:rPr>
          <w:rFonts w:ascii="Calibri" w:eastAsia="Calibri" w:hAnsi="Calibri" w:cs="Calibri"/>
          <w:sz w:val="22"/>
          <w:szCs w:val="22"/>
          <w:lang w:eastAsia="en-US"/>
        </w:rPr>
      </w:pP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/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re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_______________________________________________</w:t>
      </w:r>
      <w:r w:rsidR="002616BD">
        <w:rPr>
          <w:rFonts w:ascii="Calibri" w:eastAsia="Calibri" w:hAnsi="Calibri" w:cs="Calibri"/>
          <w:spacing w:val="-1"/>
          <w:sz w:val="22"/>
          <w:szCs w:val="22"/>
          <w:lang w:eastAsia="en-US"/>
        </w:rPr>
        <w:t>____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u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ri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ail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ri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/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afi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g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o/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aa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artecipa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eal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ea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tà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re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is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al</w:t>
      </w:r>
      <w:r w:rsidR="002616BD" w:rsidRPr="002616BD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Progetto 10.2.2A- FSEPON-CA-2019-187</w:t>
      </w:r>
      <w:r w:rsidR="002616BD" w:rsidRPr="002616BD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COMPETENZE DI BASE </w:t>
      </w:r>
      <w:r w:rsidR="002616BD">
        <w:rPr>
          <w:rFonts w:ascii="Calibri" w:eastAsia="Calibri" w:hAnsi="Calibri" w:cs="Calibri"/>
          <w:b/>
          <w:sz w:val="22"/>
          <w:szCs w:val="22"/>
          <w:lang w:eastAsia="en-US"/>
        </w:rPr>
        <w:t>–</w:t>
      </w:r>
      <w:r w:rsidR="002616BD" w:rsidRPr="002616BD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2</w:t>
      </w:r>
      <w:r w:rsidR="002616BD">
        <w:rPr>
          <w:rFonts w:ascii="Calibri" w:eastAsia="Calibri" w:hAnsi="Calibri" w:cs="Calibri"/>
          <w:b/>
          <w:sz w:val="22"/>
          <w:szCs w:val="22"/>
          <w:lang w:eastAsia="en-US"/>
        </w:rPr>
        <w:t>^</w:t>
      </w:r>
      <w:r w:rsidR="002616BD" w:rsidRPr="002616BD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edizione</w:t>
      </w:r>
      <w:r w:rsidR="002616BD" w:rsidRPr="002616BD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“FUORICLASSE”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erl’a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osc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tico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20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1</w:t>
      </w:r>
      <w:r w:rsidR="002616BD">
        <w:rPr>
          <w:rFonts w:ascii="Calibri" w:eastAsia="Calibri" w:hAnsi="Calibri" w:cs="Calibri"/>
          <w:spacing w:val="1"/>
          <w:sz w:val="22"/>
          <w:szCs w:val="22"/>
          <w:lang w:eastAsia="en-US"/>
        </w:rPr>
        <w:t>9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/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2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0</w:t>
      </w:r>
      <w:r w:rsidR="002616BD">
        <w:rPr>
          <w:rFonts w:ascii="Calibri" w:eastAsia="Calibri" w:hAnsi="Calibri" w:cs="Calibri"/>
          <w:spacing w:val="1"/>
          <w:sz w:val="22"/>
          <w:szCs w:val="22"/>
          <w:lang w:eastAsia="en-US"/>
        </w:rPr>
        <w:t>20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eadess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re ri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res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/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a, nel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’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b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elleatt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ità su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,c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e,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acch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in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ef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2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g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raf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che o alt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:rsidR="007A7833" w:rsidRPr="007A7833" w:rsidRDefault="007A7833" w:rsidP="002616BD">
      <w:pPr>
        <w:widowControl w:val="0"/>
        <w:suppressAutoHyphens w:val="0"/>
        <w:spacing w:line="360" w:lineRule="auto"/>
        <w:ind w:right="4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A7833">
        <w:rPr>
          <w:rFonts w:ascii="Calibri" w:eastAsia="Calibri" w:hAnsi="Calibri" w:cs="Calibri"/>
          <w:sz w:val="22"/>
          <w:szCs w:val="22"/>
          <w:lang w:eastAsia="en-US"/>
        </w:rPr>
        <w:t>In caso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artecipa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eils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scri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tosii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eg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aafarfre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qu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entareil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/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la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o/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afi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g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li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/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stan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d 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eg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leche perl’a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istra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eil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g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h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u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ni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esiaint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sti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h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e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i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g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es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e.</w:t>
      </w:r>
    </w:p>
    <w:p w:rsidR="007A7833" w:rsidRPr="007A7833" w:rsidRDefault="007A7833" w:rsidP="002616BD">
      <w:pPr>
        <w:widowControl w:val="0"/>
        <w:suppressAutoHyphens w:val="0"/>
        <w:spacing w:before="1" w:line="360" w:lineRule="auto"/>
        <w:ind w:right="5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A7833">
        <w:rPr>
          <w:rFonts w:ascii="Calibri" w:eastAsia="Calibri" w:hAnsi="Calibri" w:cs="Calibri"/>
          <w:sz w:val="22"/>
          <w:szCs w:val="22"/>
          <w:lang w:eastAsia="en-US"/>
        </w:rPr>
        <w:t>Ils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scr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osi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eg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aa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tre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ìa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ilaree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se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g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are,inca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iss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eal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rs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,la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ic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h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e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 respo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b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ilitàc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f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eal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ellogenera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oda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lapi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af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IUR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pacing w:val="5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en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edati s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b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ili.</w:t>
      </w:r>
    </w:p>
    <w:p w:rsidR="007A7833" w:rsidRPr="007A7833" w:rsidRDefault="007A7833" w:rsidP="002616BD">
      <w:pPr>
        <w:widowControl w:val="0"/>
        <w:suppressAutoHyphens w:val="0"/>
        <w:spacing w:line="360" w:lineRule="auto"/>
        <w:ind w:right="5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u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2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ri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,i</w:t>
      </w:r>
      <w:r w:rsidRPr="007A7833">
        <w:rPr>
          <w:rFonts w:ascii="Calibri" w:eastAsia="Calibri" w:hAnsi="Calibri" w:cs="Calibri"/>
          <w:spacing w:val="-4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ltr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,il Liceo Statale “L. Garofano”al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2616BD">
        <w:rPr>
          <w:rFonts w:ascii="Calibri" w:eastAsia="Calibri" w:hAnsi="Calibri" w:cs="Calibri"/>
          <w:spacing w:val="-1"/>
          <w:sz w:val="22"/>
          <w:szCs w:val="22"/>
          <w:lang w:eastAsia="en-US"/>
        </w:rPr>
        <w:t>pubb</w:t>
      </w:r>
      <w:r w:rsidRPr="002616BD">
        <w:rPr>
          <w:rFonts w:ascii="Calibri" w:eastAsia="Calibri" w:hAnsi="Calibri" w:cs="Calibri"/>
          <w:sz w:val="22"/>
          <w:szCs w:val="22"/>
          <w:lang w:eastAsia="en-US"/>
        </w:rPr>
        <w:t>l</w:t>
      </w:r>
      <w:r w:rsidRPr="002616BD">
        <w:rPr>
          <w:rFonts w:ascii="Calibri" w:eastAsia="Calibri" w:hAnsi="Calibri" w:cs="Calibri"/>
          <w:spacing w:val="-1"/>
          <w:sz w:val="22"/>
          <w:szCs w:val="22"/>
          <w:lang w:eastAsia="en-US"/>
        </w:rPr>
        <w:t>i</w:t>
      </w:r>
      <w:r w:rsidRPr="002616BD">
        <w:rPr>
          <w:rFonts w:ascii="Calibri" w:eastAsia="Calibri" w:hAnsi="Calibri" w:cs="Calibri"/>
          <w:sz w:val="22"/>
          <w:szCs w:val="22"/>
          <w:lang w:eastAsia="en-US"/>
        </w:rPr>
        <w:t>c</w:t>
      </w:r>
      <w:r w:rsidRPr="002616BD">
        <w:rPr>
          <w:rFonts w:ascii="Calibri" w:eastAsia="Calibri" w:hAnsi="Calibri" w:cs="Calibri"/>
          <w:spacing w:val="-2"/>
          <w:sz w:val="22"/>
          <w:szCs w:val="22"/>
          <w:lang w:eastAsia="en-US"/>
        </w:rPr>
        <w:t>a</w:t>
      </w:r>
      <w:r w:rsidRPr="002616BD">
        <w:rPr>
          <w:rFonts w:ascii="Calibri" w:eastAsia="Calibri" w:hAnsi="Calibri" w:cs="Calibri"/>
          <w:spacing w:val="-1"/>
          <w:sz w:val="22"/>
          <w:szCs w:val="22"/>
          <w:lang w:eastAsia="en-US"/>
        </w:rPr>
        <w:t>z</w:t>
      </w:r>
      <w:r w:rsidRPr="002616BD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2616BD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2616BD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2616BD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="002616BD">
        <w:rPr>
          <w:rFonts w:ascii="Calibri" w:eastAsia="Calibri" w:hAnsi="Calibri" w:cs="Calibri"/>
          <w:sz w:val="22"/>
          <w:szCs w:val="22"/>
          <w:lang w:eastAsia="en-US"/>
        </w:rPr>
        <w:t xml:space="preserve"> delle immagini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elleri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rese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entu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li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tiela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b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du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teleattiv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tàf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e,sulsitoi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et</w:t>
      </w:r>
      <w:r w:rsidR="00FC406C">
        <w:rPr>
          <w:rFonts w:ascii="Calibri" w:eastAsia="Calibri" w:hAnsi="Calibri"/>
          <w:noProof/>
          <w:sz w:val="22"/>
          <w:szCs w:val="22"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4320540</wp:posOffset>
                </wp:positionH>
                <wp:positionV relativeFrom="paragraph">
                  <wp:posOffset>147320</wp:posOffset>
                </wp:positionV>
                <wp:extent cx="914400" cy="10160"/>
                <wp:effectExtent l="0" t="0" r="19050" b="889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10160"/>
                          <a:chOff x="6804" y="232"/>
                          <a:chExt cx="1440" cy="16"/>
                        </a:xfrm>
                      </wpg:grpSpPr>
                      <wpg:grpSp>
                        <wpg:cNvPr id="7" name="Group 9"/>
                        <wpg:cNvGrpSpPr>
                          <a:grpSpLocks/>
                        </wpg:cNvGrpSpPr>
                        <wpg:grpSpPr bwMode="auto">
                          <a:xfrm>
                            <a:off x="6813" y="241"/>
                            <a:ext cx="1423" cy="2"/>
                            <a:chOff x="6813" y="241"/>
                            <a:chExt cx="1423" cy="2"/>
                          </a:xfrm>
                        </wpg:grpSpPr>
                        <wps:wsp>
                          <wps:cNvPr id="8" name="Freeform 10"/>
                          <wps:cNvSpPr>
                            <a:spLocks/>
                          </wps:cNvSpPr>
                          <wps:spPr bwMode="auto">
                            <a:xfrm>
                              <a:off x="6813" y="241"/>
                              <a:ext cx="1423" cy="2"/>
                            </a:xfrm>
                            <a:custGeom>
                              <a:avLst/>
                              <a:gdLst>
                                <a:gd name="T0" fmla="+- 0 6813 6813"/>
                                <a:gd name="T1" fmla="*/ T0 w 1423"/>
                                <a:gd name="T2" fmla="+- 0 8236 6813"/>
                                <a:gd name="T3" fmla="*/ T2 w 14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23">
                                  <a:moveTo>
                                    <a:pt x="0" y="0"/>
                                  </a:moveTo>
                                  <a:lnTo>
                                    <a:pt x="142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" name="Group 7"/>
                        <wpg:cNvGrpSpPr>
                          <a:grpSpLocks/>
                        </wpg:cNvGrpSpPr>
                        <wpg:grpSpPr bwMode="auto">
                          <a:xfrm>
                            <a:off x="6813" y="242"/>
                            <a:ext cx="1422" cy="2"/>
                            <a:chOff x="6813" y="242"/>
                            <a:chExt cx="1422" cy="2"/>
                          </a:xfrm>
                        </wpg:grpSpPr>
                        <wps:wsp>
                          <wps:cNvPr id="10" name="Freeform 8"/>
                          <wps:cNvSpPr>
                            <a:spLocks/>
                          </wps:cNvSpPr>
                          <wps:spPr bwMode="auto">
                            <a:xfrm>
                              <a:off x="6813" y="242"/>
                              <a:ext cx="1422" cy="2"/>
                            </a:xfrm>
                            <a:custGeom>
                              <a:avLst/>
                              <a:gdLst>
                                <a:gd name="T0" fmla="+- 0 6813 6813"/>
                                <a:gd name="T1" fmla="*/ T0 w 1422"/>
                                <a:gd name="T2" fmla="+- 0 8235 6813"/>
                                <a:gd name="T3" fmla="*/ T2 w 1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22">
                                  <a:moveTo>
                                    <a:pt x="0" y="0"/>
                                  </a:moveTo>
                                  <a:lnTo>
                                    <a:pt x="142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89C29" id="Group 6" o:spid="_x0000_s1026" style="position:absolute;margin-left:340.2pt;margin-top:11.6pt;width:1in;height:.8pt;z-index:-251657216;mso-position-horizontal-relative:page" coordorigin="6804,232" coordsize="144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">
                <v:group id="Group 9" o:spid="_x0000_s1027" style="position:absolute;left:6813;top:241;width:1423;height:2" coordorigin="6813,241" coordsize="142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10" o:spid="_x0000_s1028" style="position:absolute;left:6813;top:241;width:1423;height:2;visibility:visible;mso-wrap-style:square;v-text-anchor:top" coordsize="142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zBW8IA&#10;AADaAAAADwAAAGRycy9kb3ducmV2LnhtbESPQYvCMBSE74L/ITzBm6Z6EKnGIqKiiMjquue3zdu2&#10;2LyUJta6v34jLHgcZr4ZZp60phQN1a6wrGA0jEAQp1YXnCn4vGwGUxDOI2ssLZOCJzlIFt3OHGNt&#10;H/xBzdlnIpSwi1FB7n0VS+nSnAy6oa2Ig/dja4M+yDqTusZHKDelHEfRRBosOCzkWNEqp/R2vhsF&#10;0/0vbU/V9/papAca0XV1/Lo9ler32uUMhKfWv8P/9E4HDl5Xwg2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DMFbwgAAANoAAAAPAAAAAAAAAAAAAAAAAJgCAABkcnMvZG93&#10;bnJldi54bWxQSwUGAAAAAAQABAD1AAAAhwMAAAAA&#10;" path="m,l1423,e" filled="f" strokecolor="blue" strokeweight=".82pt">
                    <v:path arrowok="t" o:connecttype="custom" o:connectlocs="0,0;1423,0" o:connectangles="0,0"/>
                  </v:shape>
                </v:group>
                <v:group id="Group 7" o:spid="_x0000_s1029" style="position:absolute;left:6813;top:242;width:1422;height:2" coordorigin="6813,242" coordsize="1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8" o:spid="_x0000_s1030" style="position:absolute;left:6813;top:242;width:1422;height:2;visibility:visible;mso-wrap-style:square;v-text-anchor:top" coordsize="1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wbXMUA&#10;AADbAAAADwAAAGRycy9kb3ducmV2LnhtbESPQU/DMAyF70j7D5En7cbScahQWTaxjTHEBW1FQtys&#10;xDTVGqdqwlb+PT4gcbP1nt/7vFyPoVMXGlIb2cBiXoAittG13Bh4r/e396BSRnbYRSYDP5RgvZrc&#10;LLFy8cpHupxyoySEU4UGfM59pXWyngKmeeyJRfuKQ8As69BoN+BVwkOn74qi1AFblgaPPW092fPp&#10;Oxgo/eat3H+en8uPQzza2tav/dPOmNl0fHwAlWnM/+a/6xcn+EIvv8gA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BtcxQAAANsAAAAPAAAAAAAAAAAAAAAAAJgCAABkcnMv&#10;ZG93bnJldi54bWxQSwUGAAAAAAQABAD1AAAAigMAAAAA&#10;" path="m,l1422,e" filled="f" strokecolor="#0000fe" strokeweight=".25292mm">
                    <v:path arrowok="t" o:connecttype="custom" o:connectlocs="0,0;1422,0" o:connectangles="0,0"/>
                  </v:shape>
                </v:group>
                <w10:wrap anchorx="page"/>
              </v:group>
            </w:pict>
          </mc:Fallback>
        </mc:AlternateConten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/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unqu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eal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al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o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if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fu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e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ell’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b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la real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izz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e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 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i 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g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ate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’Istitu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:rsidR="007A7833" w:rsidRPr="007A7833" w:rsidRDefault="007A7833" w:rsidP="002616BD">
      <w:pPr>
        <w:widowControl w:val="0"/>
        <w:suppressAutoHyphens w:val="0"/>
        <w:spacing w:line="360" w:lineRule="auto"/>
        <w:ind w:right="-73"/>
        <w:rPr>
          <w:rFonts w:ascii="Calibri" w:eastAsia="Calibri" w:hAnsi="Calibri" w:cs="Calibri"/>
          <w:sz w:val="22"/>
          <w:szCs w:val="22"/>
          <w:lang w:eastAsia="en-US"/>
        </w:rPr>
      </w:pPr>
      <w:r w:rsidRPr="007A7833">
        <w:rPr>
          <w:rFonts w:ascii="Calibri" w:eastAsia="Calibri" w:hAnsi="Calibri" w:cs="Calibri"/>
          <w:sz w:val="22"/>
          <w:szCs w:val="22"/>
          <w:lang w:eastAsia="en-US"/>
        </w:rPr>
        <w:t>Tut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o il 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ale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to sarà 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se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g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li atti dell’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titu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:rsidR="007A7833" w:rsidRPr="007A7833" w:rsidRDefault="007A7833" w:rsidP="002616BD">
      <w:pPr>
        <w:widowControl w:val="0"/>
        <w:suppressAutoHyphens w:val="0"/>
        <w:spacing w:line="360" w:lineRule="auto"/>
        <w:ind w:right="-73"/>
        <w:rPr>
          <w:rFonts w:ascii="Calibri" w:eastAsia="Calibri" w:hAnsi="Calibri" w:cs="Calibri"/>
          <w:sz w:val="22"/>
          <w:szCs w:val="22"/>
          <w:lang w:eastAsia="en-US"/>
        </w:rPr>
      </w:pPr>
    </w:p>
    <w:p w:rsidR="007A7833" w:rsidRPr="007A7833" w:rsidRDefault="007A7833" w:rsidP="002616BD">
      <w:pPr>
        <w:widowControl w:val="0"/>
        <w:suppressAutoHyphens w:val="0"/>
        <w:spacing w:line="360" w:lineRule="auto"/>
        <w:ind w:right="4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A7833">
        <w:rPr>
          <w:rFonts w:ascii="Calibri" w:eastAsia="Calibri" w:hAnsi="Calibri" w:cs="Calibri"/>
          <w:sz w:val="22"/>
          <w:szCs w:val="22"/>
          <w:lang w:eastAsia="en-US"/>
        </w:rPr>
        <w:t>Si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recisacheil Liceo Statale “L. Garofano”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sit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rio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ati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ers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trà,aric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h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iesta,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f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ireal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’a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u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tà c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ente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el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IURle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f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ssar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rleattivi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à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gg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oe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u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taz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ce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so f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ati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oacui èa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'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al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/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a.I 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scr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ia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en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oric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u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ol’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in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f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ivasul tra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en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ti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ers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ali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ro 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el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/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ella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ri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/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afi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g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li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/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u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zz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es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oIstit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u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toal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att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en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lo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er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efi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al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tà 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es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s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c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nla pa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ecipa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z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n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eal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l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ea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itàf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m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ti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re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v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is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d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 xml:space="preserve">al 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Pr="007A7833">
        <w:rPr>
          <w:rFonts w:ascii="Calibri" w:eastAsia="Calibri" w:hAnsi="Calibri" w:cs="Calibri"/>
          <w:spacing w:val="-3"/>
          <w:sz w:val="22"/>
          <w:szCs w:val="22"/>
          <w:lang w:eastAsia="en-US"/>
        </w:rPr>
        <w:t>r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pacing w:val="-1"/>
          <w:sz w:val="22"/>
          <w:szCs w:val="22"/>
          <w:lang w:eastAsia="en-US"/>
        </w:rPr>
        <w:t>g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-2"/>
          <w:sz w:val="22"/>
          <w:szCs w:val="22"/>
          <w:lang w:eastAsia="en-US"/>
        </w:rPr>
        <w:t>t</w:t>
      </w:r>
      <w:r w:rsidRPr="007A7833">
        <w:rPr>
          <w:rFonts w:ascii="Calibri" w:eastAsia="Calibri" w:hAnsi="Calibri" w:cs="Calibri"/>
          <w:spacing w:val="1"/>
          <w:sz w:val="22"/>
          <w:szCs w:val="22"/>
          <w:lang w:eastAsia="en-US"/>
        </w:rPr>
        <w:t>o</w:t>
      </w:r>
      <w:r w:rsidRPr="007A783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:rsidR="007A7833" w:rsidRPr="007A7833" w:rsidRDefault="007A7833" w:rsidP="007A7833">
      <w:pPr>
        <w:widowControl w:val="0"/>
        <w:suppressAutoHyphens w:val="0"/>
        <w:spacing w:line="200" w:lineRule="exact"/>
        <w:rPr>
          <w:rFonts w:ascii="Calibri" w:eastAsia="Calibri" w:hAnsi="Calibri"/>
          <w:sz w:val="20"/>
          <w:szCs w:val="20"/>
          <w:lang w:eastAsia="en-US"/>
        </w:rPr>
      </w:pPr>
    </w:p>
    <w:p w:rsidR="007A7833" w:rsidRPr="007A7833" w:rsidRDefault="007A7833" w:rsidP="007A7833">
      <w:pPr>
        <w:widowControl w:val="0"/>
        <w:suppressAutoHyphens w:val="0"/>
        <w:spacing w:before="1" w:line="200" w:lineRule="exact"/>
        <w:rPr>
          <w:rFonts w:ascii="Calibri" w:eastAsia="Calibri" w:hAnsi="Calibri"/>
          <w:sz w:val="20"/>
          <w:szCs w:val="20"/>
          <w:lang w:eastAsia="en-US"/>
        </w:rPr>
      </w:pPr>
    </w:p>
    <w:p w:rsidR="007A7833" w:rsidRPr="007A7833" w:rsidRDefault="007A7833" w:rsidP="007A7833">
      <w:pPr>
        <w:widowControl w:val="0"/>
        <w:tabs>
          <w:tab w:val="left" w:pos="4120"/>
        </w:tabs>
        <w:suppressAutoHyphens w:val="0"/>
        <w:spacing w:line="265" w:lineRule="exact"/>
        <w:ind w:right="-20"/>
        <w:rPr>
          <w:rFonts w:ascii="Calibri" w:eastAsia="Calibri" w:hAnsi="Calibri" w:cs="Calibri"/>
          <w:sz w:val="22"/>
          <w:szCs w:val="22"/>
          <w:lang w:val="en-US" w:eastAsia="en-US"/>
        </w:rPr>
      </w:pPr>
      <w:r w:rsidRPr="007A7833">
        <w:rPr>
          <w:rFonts w:ascii="Calibri" w:eastAsia="Calibri" w:hAnsi="Calibri" w:cs="Calibri"/>
          <w:spacing w:val="-1"/>
          <w:sz w:val="22"/>
          <w:szCs w:val="22"/>
          <w:lang w:val="en-US" w:eastAsia="en-US"/>
        </w:rPr>
        <w:t>Capua</w:t>
      </w:r>
      <w:r w:rsidRPr="007A7833">
        <w:rPr>
          <w:rFonts w:ascii="Calibri" w:eastAsia="Calibri" w:hAnsi="Calibri" w:cs="Calibri"/>
          <w:sz w:val="22"/>
          <w:szCs w:val="22"/>
          <w:lang w:val="en-US" w:eastAsia="en-US"/>
        </w:rPr>
        <w:t xml:space="preserve">, </w:t>
      </w:r>
      <w:r w:rsidRPr="007A7833">
        <w:rPr>
          <w:rFonts w:ascii="Calibri" w:eastAsia="Calibri" w:hAnsi="Calibri" w:cs="Calibri"/>
          <w:sz w:val="22"/>
          <w:szCs w:val="22"/>
          <w:u w:val="single" w:color="000000"/>
          <w:lang w:val="en-US" w:eastAsia="en-US"/>
        </w:rPr>
        <w:tab/>
      </w:r>
    </w:p>
    <w:p w:rsidR="007A7833" w:rsidRPr="007A7833" w:rsidRDefault="007A7833" w:rsidP="007A7833">
      <w:pPr>
        <w:widowControl w:val="0"/>
        <w:suppressAutoHyphens w:val="0"/>
        <w:spacing w:line="200" w:lineRule="exact"/>
        <w:rPr>
          <w:rFonts w:ascii="Calibri" w:eastAsia="Calibri" w:hAnsi="Calibri"/>
          <w:sz w:val="20"/>
          <w:szCs w:val="20"/>
          <w:lang w:val="en-US" w:eastAsia="en-US"/>
        </w:rPr>
      </w:pPr>
    </w:p>
    <w:p w:rsidR="007A7833" w:rsidRPr="007A7833" w:rsidRDefault="007A7833" w:rsidP="007A7833">
      <w:pPr>
        <w:widowControl w:val="0"/>
        <w:suppressAutoHyphens w:val="0"/>
        <w:spacing w:before="14" w:line="220" w:lineRule="exact"/>
        <w:rPr>
          <w:rFonts w:ascii="Calibri" w:eastAsia="Calibri" w:hAnsi="Calibri"/>
          <w:sz w:val="22"/>
          <w:szCs w:val="22"/>
          <w:lang w:val="en-US" w:eastAsia="en-US"/>
        </w:rPr>
      </w:pPr>
    </w:p>
    <w:p w:rsidR="007A7833" w:rsidRPr="007A7833" w:rsidRDefault="00FC406C" w:rsidP="00DF0C4B">
      <w:pPr>
        <w:widowControl w:val="0"/>
        <w:tabs>
          <w:tab w:val="left" w:pos="7655"/>
        </w:tabs>
        <w:suppressAutoHyphens w:val="0"/>
        <w:spacing w:before="16"/>
        <w:ind w:right="-20"/>
        <w:rPr>
          <w:rFonts w:ascii="Calibri" w:eastAsia="Calibri" w:hAnsi="Calibri" w:cs="Calibri"/>
          <w:sz w:val="22"/>
          <w:szCs w:val="22"/>
          <w:lang w:val="en-US" w:eastAsia="en-US"/>
        </w:rPr>
      </w:pPr>
      <w:r>
        <w:rPr>
          <w:rFonts w:ascii="Calibri" w:eastAsia="Calibri" w:hAnsi="Calibri"/>
          <w:noProof/>
          <w:sz w:val="22"/>
          <w:szCs w:val="22"/>
          <w:lang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4835525</wp:posOffset>
                </wp:positionH>
                <wp:positionV relativeFrom="paragraph">
                  <wp:posOffset>953135</wp:posOffset>
                </wp:positionV>
                <wp:extent cx="2573655" cy="1270"/>
                <wp:effectExtent l="0" t="0" r="17145" b="1778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3655" cy="1270"/>
                          <a:chOff x="979" y="1501"/>
                          <a:chExt cx="4053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979" y="1501"/>
                            <a:ext cx="4053" cy="2"/>
                          </a:xfrm>
                          <a:custGeom>
                            <a:avLst/>
                            <a:gdLst>
                              <a:gd name="T0" fmla="+- 0 979 979"/>
                              <a:gd name="T1" fmla="*/ T0 w 4053"/>
                              <a:gd name="T2" fmla="+- 0 5032 979"/>
                              <a:gd name="T3" fmla="*/ T2 w 405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53">
                                <a:moveTo>
                                  <a:pt x="0" y="0"/>
                                </a:moveTo>
                                <a:lnTo>
                                  <a:pt x="4053" y="0"/>
                                </a:lnTo>
                              </a:path>
                            </a:pathLst>
                          </a:cu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3B409" id="Group 2" o:spid="_x0000_s1026" style="position:absolute;margin-left:380.75pt;margin-top:75.05pt;width:202.65pt;height:.1pt;z-index:-251655168;mso-position-horizontal-relative:page" coordorigin="979,1501" coordsize="405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">
                <v:shape id="Freeform 3" o:spid="_x0000_s1027" style="position:absolute;left:979;top:1501;width:4053;height:2;visibility:visible;mso-wrap-style:square;v-text-anchor:top" coordsize="405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AR1sIA&#10;AADaAAAADwAAAGRycy9kb3ducmV2LnhtbESPQWvCQBSE7wX/w/IKvdWNtRWJriJCwFttFLw+sm+T&#10;0N23IbtN0n/fLQgeh5n5htnuJ2fFQH1oPStYzDMQxJXXLdcKrpfidQ0iRGSN1jMp+KUA+93saYu5&#10;9iN/0VDGWiQIhxwVNDF2uZShashhmPuOOHnG9w5jkn0tdY9jgjsr37JsJR22nBYa7OjYUPVd/jgF&#10;Y3nB6/pgbmf78WnO1hbmfVoo9fI8HTYgIk3xEb63T1rBEv6vpBs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kBHWwgAAANoAAAAPAAAAAAAAAAAAAAAAAJgCAABkcnMvZG93&#10;bnJldi54bWxQSwUGAAAAAAQABAD1AAAAhwMAAAAA&#10;" path="m,l4053,e" filled="f" strokeweight=".25292mm">
                  <v:path arrowok="t" o:connecttype="custom" o:connectlocs="0,0;4053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  <w:lang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4835525</wp:posOffset>
                </wp:positionH>
                <wp:positionV relativeFrom="paragraph">
                  <wp:posOffset>558165</wp:posOffset>
                </wp:positionV>
                <wp:extent cx="2573655" cy="1270"/>
                <wp:effectExtent l="0" t="0" r="17145" b="1778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3655" cy="1270"/>
                          <a:chOff x="979" y="879"/>
                          <a:chExt cx="4053" cy="2"/>
                        </a:xfrm>
                      </wpg:grpSpPr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979" y="879"/>
                            <a:ext cx="4053" cy="2"/>
                          </a:xfrm>
                          <a:custGeom>
                            <a:avLst/>
                            <a:gdLst>
                              <a:gd name="T0" fmla="+- 0 979 979"/>
                              <a:gd name="T1" fmla="*/ T0 w 4053"/>
                              <a:gd name="T2" fmla="+- 0 5032 979"/>
                              <a:gd name="T3" fmla="*/ T2 w 405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53">
                                <a:moveTo>
                                  <a:pt x="0" y="0"/>
                                </a:moveTo>
                                <a:lnTo>
                                  <a:pt x="4053" y="0"/>
                                </a:lnTo>
                              </a:path>
                            </a:pathLst>
                          </a:cu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053F5D" id="Group 4" o:spid="_x0000_s1026" style="position:absolute;margin-left:380.75pt;margin-top:43.95pt;width:202.65pt;height:.1pt;z-index:-251656192;mso-position-horizontal-relative:page" coordorigin="979,879" coordsize="405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">
                <v:shape id="Freeform 5" o:spid="_x0000_s1027" style="position:absolute;left:979;top:879;width:4053;height:2;visibility:visible;mso-wrap-style:square;v-text-anchor:top" coordsize="405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7Vr8A&#10;AADbAAAADwAAAGRycy9kb3ducmV2LnhtbERPS4vCMBC+C/sfwgh707SiItUosiDsTa0Fr0MzfWAy&#10;KU203X+/WVjwNh/fc3aH0Rrxot63jhWk8wQEcel0y7WC4naabUD4gKzROCYFP+ThsP+Y7DDTbuAr&#10;vfJQixjCPkMFTQhdJqUvG7Lo564jjlzleoshwr6WuschhlsjF0mylhZbjg0NdvTVUPnIn1bBkN+w&#10;2Byr+8WsztXFmFO1HFOlPqfjcQsi0Bje4n/3t47zU/j7JR4g9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DHtWvwAAANsAAAAPAAAAAAAAAAAAAAAAAJgCAABkcnMvZG93bnJl&#10;di54bWxQSwUGAAAAAAQABAD1AAAAhAMAAAAA&#10;" path="m,l4053,e" filled="f" strokeweight=".25292mm">
                  <v:path arrowok="t" o:connecttype="custom" o:connectlocs="0,0;4053,0" o:connectangles="0,0"/>
                </v:shape>
                <w10:wrap anchorx="page"/>
              </v:group>
            </w:pict>
          </mc:Fallback>
        </mc:AlternateContent>
      </w:r>
      <w:r w:rsidR="00DF0C4B">
        <w:rPr>
          <w:rFonts w:ascii="Calibri" w:eastAsia="Calibri" w:hAnsi="Calibri" w:cs="Calibri"/>
          <w:sz w:val="22"/>
          <w:szCs w:val="22"/>
          <w:lang w:val="en-US" w:eastAsia="en-US"/>
        </w:rPr>
        <w:tab/>
      </w:r>
      <w:r w:rsidR="007A7833" w:rsidRPr="007A7833">
        <w:rPr>
          <w:rFonts w:ascii="Calibri" w:eastAsia="Calibri" w:hAnsi="Calibri" w:cs="Calibri"/>
          <w:sz w:val="22"/>
          <w:szCs w:val="22"/>
          <w:lang w:val="en-US" w:eastAsia="en-US"/>
        </w:rPr>
        <w:t>F</w:t>
      </w:r>
      <w:r w:rsidR="007A7833" w:rsidRPr="007A7833">
        <w:rPr>
          <w:rFonts w:ascii="Calibri" w:eastAsia="Calibri" w:hAnsi="Calibri" w:cs="Calibri"/>
          <w:spacing w:val="-1"/>
          <w:sz w:val="22"/>
          <w:szCs w:val="22"/>
          <w:lang w:val="en-US" w:eastAsia="en-US"/>
        </w:rPr>
        <w:t>i</w:t>
      </w:r>
      <w:r w:rsidR="007A7833" w:rsidRPr="007A7833">
        <w:rPr>
          <w:rFonts w:ascii="Calibri" w:eastAsia="Calibri" w:hAnsi="Calibri" w:cs="Calibri"/>
          <w:sz w:val="22"/>
          <w:szCs w:val="22"/>
          <w:lang w:val="en-US" w:eastAsia="en-US"/>
        </w:rPr>
        <w:t>r</w:t>
      </w:r>
      <w:r w:rsidR="007A7833" w:rsidRPr="007A7833">
        <w:rPr>
          <w:rFonts w:ascii="Calibri" w:eastAsia="Calibri" w:hAnsi="Calibri" w:cs="Calibri"/>
          <w:spacing w:val="1"/>
          <w:sz w:val="22"/>
          <w:szCs w:val="22"/>
          <w:lang w:val="en-US" w:eastAsia="en-US"/>
        </w:rPr>
        <w:t>m</w:t>
      </w:r>
      <w:r w:rsidR="007A7833" w:rsidRPr="007A7833">
        <w:rPr>
          <w:rFonts w:ascii="Calibri" w:eastAsia="Calibri" w:hAnsi="Calibri" w:cs="Calibri"/>
          <w:sz w:val="22"/>
          <w:szCs w:val="22"/>
          <w:lang w:val="en-US" w:eastAsia="en-US"/>
        </w:rPr>
        <w:t>e</w:t>
      </w:r>
      <w:r w:rsidR="007A7833" w:rsidRPr="007A7833">
        <w:rPr>
          <w:rFonts w:ascii="Calibri" w:eastAsia="Calibri" w:hAnsi="Calibri" w:cs="Calibri"/>
          <w:spacing w:val="-3"/>
          <w:sz w:val="22"/>
          <w:szCs w:val="22"/>
          <w:lang w:val="en-US" w:eastAsia="en-US"/>
        </w:rPr>
        <w:t>d</w:t>
      </w:r>
      <w:r w:rsidR="007A7833" w:rsidRPr="007A7833">
        <w:rPr>
          <w:rFonts w:ascii="Calibri" w:eastAsia="Calibri" w:hAnsi="Calibri" w:cs="Calibri"/>
          <w:sz w:val="22"/>
          <w:szCs w:val="22"/>
          <w:lang w:val="en-US" w:eastAsia="en-US"/>
        </w:rPr>
        <w:t>ei</w:t>
      </w:r>
      <w:r w:rsidR="007A7833" w:rsidRPr="007A7833">
        <w:rPr>
          <w:rFonts w:ascii="Calibri" w:eastAsia="Calibri" w:hAnsi="Calibri" w:cs="Calibri"/>
          <w:spacing w:val="-1"/>
          <w:sz w:val="22"/>
          <w:szCs w:val="22"/>
          <w:lang w:val="en-US" w:eastAsia="en-US"/>
        </w:rPr>
        <w:t>g</w:t>
      </w:r>
      <w:r w:rsidR="007A7833" w:rsidRPr="007A7833">
        <w:rPr>
          <w:rFonts w:ascii="Calibri" w:eastAsia="Calibri" w:hAnsi="Calibri" w:cs="Calibri"/>
          <w:sz w:val="22"/>
          <w:szCs w:val="22"/>
          <w:lang w:val="en-US" w:eastAsia="en-US"/>
        </w:rPr>
        <w:t>en</w:t>
      </w:r>
      <w:r w:rsidR="007A7833" w:rsidRPr="007A7833">
        <w:rPr>
          <w:rFonts w:ascii="Calibri" w:eastAsia="Calibri" w:hAnsi="Calibri" w:cs="Calibri"/>
          <w:spacing w:val="-1"/>
          <w:sz w:val="22"/>
          <w:szCs w:val="22"/>
          <w:lang w:val="en-US" w:eastAsia="en-US"/>
        </w:rPr>
        <w:t>i</w:t>
      </w:r>
      <w:r w:rsidR="007A7833" w:rsidRPr="007A7833">
        <w:rPr>
          <w:rFonts w:ascii="Calibri" w:eastAsia="Calibri" w:hAnsi="Calibri" w:cs="Calibri"/>
          <w:spacing w:val="-2"/>
          <w:sz w:val="22"/>
          <w:szCs w:val="22"/>
          <w:lang w:val="en-US" w:eastAsia="en-US"/>
        </w:rPr>
        <w:t>t</w:t>
      </w:r>
      <w:r w:rsidR="007A7833" w:rsidRPr="007A7833">
        <w:rPr>
          <w:rFonts w:ascii="Calibri" w:eastAsia="Calibri" w:hAnsi="Calibri" w:cs="Calibri"/>
          <w:spacing w:val="2"/>
          <w:sz w:val="22"/>
          <w:szCs w:val="22"/>
          <w:lang w:val="en-US" w:eastAsia="en-US"/>
        </w:rPr>
        <w:t>o</w:t>
      </w:r>
      <w:r w:rsidR="007A7833" w:rsidRPr="007A7833">
        <w:rPr>
          <w:rFonts w:ascii="Calibri" w:eastAsia="Calibri" w:hAnsi="Calibri" w:cs="Calibri"/>
          <w:sz w:val="22"/>
          <w:szCs w:val="22"/>
          <w:lang w:val="en-US" w:eastAsia="en-US"/>
        </w:rPr>
        <w:t>ri</w:t>
      </w:r>
    </w:p>
    <w:p w:rsidR="008850C7" w:rsidRDefault="008850C7" w:rsidP="00D44F45">
      <w:pPr>
        <w:tabs>
          <w:tab w:val="right" w:pos="9923"/>
        </w:tabs>
      </w:pPr>
    </w:p>
    <w:p w:rsidR="008850C7" w:rsidRDefault="008850C7" w:rsidP="00D44F45">
      <w:pPr>
        <w:tabs>
          <w:tab w:val="right" w:pos="9923"/>
        </w:tabs>
      </w:pPr>
    </w:p>
    <w:p w:rsidR="008850C7" w:rsidRDefault="008850C7" w:rsidP="00D44F45">
      <w:pPr>
        <w:tabs>
          <w:tab w:val="right" w:pos="9923"/>
        </w:tabs>
      </w:pPr>
    </w:p>
    <w:p w:rsidR="008850C7" w:rsidRDefault="008850C7" w:rsidP="00D44F45">
      <w:pPr>
        <w:tabs>
          <w:tab w:val="right" w:pos="9923"/>
        </w:tabs>
      </w:pPr>
    </w:p>
    <w:p w:rsidR="0073786B" w:rsidRDefault="00F17BEA" w:rsidP="00CF60B5">
      <w:pPr>
        <w:tabs>
          <w:tab w:val="center" w:pos="6804"/>
        </w:tabs>
        <w:ind w:firstLine="708"/>
        <w:rPr>
          <w:i/>
          <w:iCs/>
          <w:sz w:val="16"/>
          <w:szCs w:val="16"/>
        </w:rPr>
      </w:pPr>
      <w:r w:rsidRPr="002A6D65">
        <w:tab/>
      </w:r>
    </w:p>
    <w:p w:rsidR="00C43D23" w:rsidRPr="002A6D65" w:rsidRDefault="00C43D23" w:rsidP="0073786B">
      <w:pPr>
        <w:tabs>
          <w:tab w:val="center" w:pos="6804"/>
        </w:tabs>
        <w:ind w:firstLine="708"/>
      </w:pPr>
    </w:p>
    <w:sectPr w:rsidR="00C43D23" w:rsidRPr="002A6D65" w:rsidSect="00D26213">
      <w:headerReference w:type="default" r:id="rId9"/>
      <w:footerReference w:type="default" r:id="rId10"/>
      <w:pgSz w:w="11906" w:h="16838"/>
      <w:pgMar w:top="709" w:right="707" w:bottom="993" w:left="1134" w:header="568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FB" w:rsidRDefault="007307FB" w:rsidP="00E23823">
      <w:r>
        <w:separator/>
      </w:r>
    </w:p>
  </w:endnote>
  <w:endnote w:type="continuationSeparator" w:id="0">
    <w:p w:rsidR="007307FB" w:rsidRDefault="007307FB" w:rsidP="00E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C4B" w:rsidRDefault="00DF0C4B" w:rsidP="008850C7">
    <w:pPr>
      <w:tabs>
        <w:tab w:val="center" w:pos="5387"/>
        <w:tab w:val="right" w:pos="9923"/>
      </w:tabs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FB" w:rsidRDefault="007307FB" w:rsidP="00E23823">
      <w:r>
        <w:separator/>
      </w:r>
    </w:p>
  </w:footnote>
  <w:footnote w:type="continuationSeparator" w:id="0">
    <w:p w:rsidR="007307FB" w:rsidRDefault="007307FB" w:rsidP="00E23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C4B" w:rsidRDefault="00DF0C4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EA46E1"/>
    <w:multiLevelType w:val="hybridMultilevel"/>
    <w:tmpl w:val="C942730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6E482C"/>
    <w:multiLevelType w:val="hybridMultilevel"/>
    <w:tmpl w:val="F12470C4"/>
    <w:lvl w:ilvl="0" w:tplc="50227D66">
      <w:start w:val="30"/>
      <w:numFmt w:val="bullet"/>
      <w:lvlText w:val="-"/>
      <w:lvlJc w:val="left"/>
      <w:pPr>
        <w:ind w:left="828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38B5E22"/>
    <w:multiLevelType w:val="hybridMultilevel"/>
    <w:tmpl w:val="8004BC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478CE"/>
    <w:multiLevelType w:val="hybridMultilevel"/>
    <w:tmpl w:val="A580B314"/>
    <w:lvl w:ilvl="0" w:tplc="0410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" w15:restartNumberingAfterBreak="0">
    <w:nsid w:val="28B02FA9"/>
    <w:multiLevelType w:val="hybridMultilevel"/>
    <w:tmpl w:val="848C66B0"/>
    <w:lvl w:ilvl="0" w:tplc="58483DC2">
      <w:numFmt w:val="bullet"/>
      <w:lvlText w:val="-"/>
      <w:lvlJc w:val="left"/>
      <w:pPr>
        <w:ind w:left="468" w:hanging="360"/>
      </w:pPr>
      <w:rPr>
        <w:rFonts w:ascii="Calibri" w:eastAsia="Calibri" w:hAnsi="Calibri" w:cs="Calibri" w:hint="default"/>
        <w:i w:val="0"/>
        <w:sz w:val="22"/>
        <w:u w:val="none"/>
      </w:rPr>
    </w:lvl>
    <w:lvl w:ilvl="1" w:tplc="0410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8" w15:restartNumberingAfterBreak="0">
    <w:nsid w:val="45576EE9"/>
    <w:multiLevelType w:val="hybridMultilevel"/>
    <w:tmpl w:val="454617F4"/>
    <w:lvl w:ilvl="0" w:tplc="50227D66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C3A20"/>
    <w:multiLevelType w:val="hybridMultilevel"/>
    <w:tmpl w:val="1CDA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51C49"/>
    <w:multiLevelType w:val="hybridMultilevel"/>
    <w:tmpl w:val="97C0296E"/>
    <w:lvl w:ilvl="0" w:tplc="0410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1" w15:restartNumberingAfterBreak="0">
    <w:nsid w:val="5B174CBC"/>
    <w:multiLevelType w:val="hybridMultilevel"/>
    <w:tmpl w:val="20DCF9C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3080501"/>
    <w:multiLevelType w:val="hybridMultilevel"/>
    <w:tmpl w:val="360E2B06"/>
    <w:lvl w:ilvl="0" w:tplc="2526901A">
      <w:start w:val="1"/>
      <w:numFmt w:val="bullet"/>
      <w:lvlText w:null="1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36001B"/>
    <w:multiLevelType w:val="hybridMultilevel"/>
    <w:tmpl w:val="4E7A12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B94D51"/>
    <w:multiLevelType w:val="hybridMultilevel"/>
    <w:tmpl w:val="A35EF16E"/>
    <w:lvl w:ilvl="0" w:tplc="58483DC2">
      <w:numFmt w:val="bullet"/>
      <w:lvlText w:val="-"/>
      <w:lvlJc w:val="left"/>
      <w:pPr>
        <w:ind w:left="468" w:hanging="360"/>
      </w:pPr>
      <w:rPr>
        <w:rFonts w:ascii="Calibri" w:eastAsia="Calibri" w:hAnsi="Calibri" w:cs="Calibri" w:hint="default"/>
        <w:i w:val="0"/>
        <w:sz w:val="22"/>
        <w:u w:val="none"/>
      </w:rPr>
    </w:lvl>
    <w:lvl w:ilvl="1" w:tplc="0410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5" w15:restartNumberingAfterBreak="0">
    <w:nsid w:val="7243384F"/>
    <w:multiLevelType w:val="hybridMultilevel"/>
    <w:tmpl w:val="DF64C3BA"/>
    <w:lvl w:ilvl="0" w:tplc="50227D66">
      <w:start w:val="30"/>
      <w:numFmt w:val="bullet"/>
      <w:lvlText w:val="-"/>
      <w:lvlJc w:val="left"/>
      <w:pPr>
        <w:ind w:left="1188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13"/>
  </w:num>
  <w:num w:numId="8">
    <w:abstractNumId w:val="8"/>
  </w:num>
  <w:num w:numId="9">
    <w:abstractNumId w:val="6"/>
  </w:num>
  <w:num w:numId="10">
    <w:abstractNumId w:val="7"/>
  </w:num>
  <w:num w:numId="11">
    <w:abstractNumId w:val="11"/>
  </w:num>
  <w:num w:numId="12">
    <w:abstractNumId w:val="14"/>
  </w:num>
  <w:num w:numId="13">
    <w:abstractNumId w:val="4"/>
  </w:num>
  <w:num w:numId="14">
    <w:abstractNumId w:val="1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23"/>
    <w:rsid w:val="000169A9"/>
    <w:rsid w:val="00026163"/>
    <w:rsid w:val="000E3E9F"/>
    <w:rsid w:val="000F7DBE"/>
    <w:rsid w:val="00147FD8"/>
    <w:rsid w:val="002211C0"/>
    <w:rsid w:val="00241502"/>
    <w:rsid w:val="002616BD"/>
    <w:rsid w:val="00284459"/>
    <w:rsid w:val="002A6D65"/>
    <w:rsid w:val="002B1351"/>
    <w:rsid w:val="002C58A1"/>
    <w:rsid w:val="002F502D"/>
    <w:rsid w:val="00314A4D"/>
    <w:rsid w:val="00361BAF"/>
    <w:rsid w:val="00371356"/>
    <w:rsid w:val="003A14AC"/>
    <w:rsid w:val="003C6E4C"/>
    <w:rsid w:val="003D5BCA"/>
    <w:rsid w:val="00440A38"/>
    <w:rsid w:val="004668FD"/>
    <w:rsid w:val="004670BA"/>
    <w:rsid w:val="004C6047"/>
    <w:rsid w:val="0054197A"/>
    <w:rsid w:val="005776A7"/>
    <w:rsid w:val="00607700"/>
    <w:rsid w:val="00671385"/>
    <w:rsid w:val="006924EC"/>
    <w:rsid w:val="006C75C2"/>
    <w:rsid w:val="006D600E"/>
    <w:rsid w:val="00701CB9"/>
    <w:rsid w:val="00723200"/>
    <w:rsid w:val="007307FB"/>
    <w:rsid w:val="00732C3D"/>
    <w:rsid w:val="0073786B"/>
    <w:rsid w:val="007A7833"/>
    <w:rsid w:val="007B4CA1"/>
    <w:rsid w:val="00804CDE"/>
    <w:rsid w:val="0080609D"/>
    <w:rsid w:val="0087434D"/>
    <w:rsid w:val="008850C7"/>
    <w:rsid w:val="008860F9"/>
    <w:rsid w:val="00903F98"/>
    <w:rsid w:val="009114B5"/>
    <w:rsid w:val="00931D9C"/>
    <w:rsid w:val="0098660B"/>
    <w:rsid w:val="00AD611C"/>
    <w:rsid w:val="00AE3346"/>
    <w:rsid w:val="00AF21AE"/>
    <w:rsid w:val="00B32A60"/>
    <w:rsid w:val="00B90982"/>
    <w:rsid w:val="00BC45B0"/>
    <w:rsid w:val="00BD602E"/>
    <w:rsid w:val="00BF153F"/>
    <w:rsid w:val="00C43D23"/>
    <w:rsid w:val="00C60631"/>
    <w:rsid w:val="00CC1B9C"/>
    <w:rsid w:val="00CF490E"/>
    <w:rsid w:val="00CF60B5"/>
    <w:rsid w:val="00D20CD1"/>
    <w:rsid w:val="00D26213"/>
    <w:rsid w:val="00D44F45"/>
    <w:rsid w:val="00DA613B"/>
    <w:rsid w:val="00DD030A"/>
    <w:rsid w:val="00DF0835"/>
    <w:rsid w:val="00DF0C4B"/>
    <w:rsid w:val="00E16300"/>
    <w:rsid w:val="00E23654"/>
    <w:rsid w:val="00E23823"/>
    <w:rsid w:val="00E9584B"/>
    <w:rsid w:val="00EA7CF1"/>
    <w:rsid w:val="00EC7F00"/>
    <w:rsid w:val="00F02AC7"/>
    <w:rsid w:val="00F17BEA"/>
    <w:rsid w:val="00F77E1B"/>
    <w:rsid w:val="00F8141B"/>
    <w:rsid w:val="00F915AE"/>
    <w:rsid w:val="00F97BB7"/>
    <w:rsid w:val="00FC4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09B64DB7-0534-4028-B55F-EBF3BC9B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7F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2382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3823"/>
  </w:style>
  <w:style w:type="paragraph" w:styleId="Pidipagina">
    <w:name w:val="footer"/>
    <w:basedOn w:val="Normale"/>
    <w:link w:val="PidipaginaCarattere"/>
    <w:uiPriority w:val="99"/>
    <w:unhideWhenUsed/>
    <w:rsid w:val="00E2382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3823"/>
  </w:style>
  <w:style w:type="character" w:styleId="Collegamentoipertestuale">
    <w:name w:val="Hyperlink"/>
    <w:basedOn w:val="Carpredefinitoparagrafo"/>
    <w:uiPriority w:val="99"/>
    <w:rsid w:val="00E9584B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E95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60F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60F9"/>
    <w:rPr>
      <w:rFonts w:ascii="Lucida Grande" w:eastAsia="Times New Roman" w:hAnsi="Lucida Grande" w:cs="Lucida Grande"/>
      <w:sz w:val="18"/>
      <w:szCs w:val="18"/>
      <w:lang w:eastAsia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E3E9F"/>
    <w:rPr>
      <w:color w:val="954F72" w:themeColor="followedHyperlink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7A7833"/>
  </w:style>
  <w:style w:type="paragraph" w:customStyle="1" w:styleId="Paragrafoelenco1">
    <w:name w:val="Paragrafo elenco1"/>
    <w:basedOn w:val="Normale"/>
    <w:next w:val="Paragrafoelenco"/>
    <w:uiPriority w:val="34"/>
    <w:qFormat/>
    <w:rsid w:val="007A7833"/>
    <w:pPr>
      <w:widowControl w:val="0"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7A7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84A9BC-92A5-4310-B1DC-AF8FA37C4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Carosone</dc:creator>
  <cp:lastModifiedBy>Maria Grazia Lombardi</cp:lastModifiedBy>
  <cp:revision>2</cp:revision>
  <cp:lastPrinted>2015-05-25T10:02:00Z</cp:lastPrinted>
  <dcterms:created xsi:type="dcterms:W3CDTF">2019-10-08T08:49:00Z</dcterms:created>
  <dcterms:modified xsi:type="dcterms:W3CDTF">2019-10-08T08:49:00Z</dcterms:modified>
</cp:coreProperties>
</file>